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B355F" w14:textId="77777777" w:rsidR="00894EAD" w:rsidRPr="00674465" w:rsidRDefault="00894EAD" w:rsidP="00E54905">
      <w:pPr>
        <w:spacing w:line="259" w:lineRule="auto"/>
        <w:jc w:val="both"/>
        <w:rPr>
          <w:rFonts w:asciiTheme="minorHAnsi" w:hAnsiTheme="minorHAnsi" w:cstheme="minorHAnsi"/>
          <w:sz w:val="22"/>
          <w:szCs w:val="22"/>
        </w:rPr>
      </w:pPr>
    </w:p>
    <w:p w14:paraId="35CB5F5E" w14:textId="77777777" w:rsidR="00170252" w:rsidRPr="00674465" w:rsidRDefault="00170252" w:rsidP="00E54905">
      <w:pPr>
        <w:spacing w:line="259" w:lineRule="auto"/>
        <w:jc w:val="both"/>
        <w:rPr>
          <w:rFonts w:asciiTheme="minorHAnsi" w:hAnsiTheme="minorHAnsi" w:cstheme="minorHAnsi"/>
          <w:sz w:val="22"/>
          <w:szCs w:val="22"/>
        </w:rPr>
      </w:pPr>
    </w:p>
    <w:p w14:paraId="56167B87" w14:textId="77777777" w:rsidR="00170252" w:rsidRPr="00674465" w:rsidRDefault="00170252" w:rsidP="00E54905">
      <w:pPr>
        <w:spacing w:line="259" w:lineRule="auto"/>
        <w:jc w:val="both"/>
        <w:rPr>
          <w:rFonts w:asciiTheme="minorHAnsi" w:hAnsiTheme="minorHAnsi" w:cstheme="minorHAnsi"/>
          <w:sz w:val="22"/>
          <w:szCs w:val="22"/>
        </w:rPr>
      </w:pPr>
      <w:r w:rsidRPr="00674465">
        <w:rPr>
          <w:rFonts w:asciiTheme="minorHAnsi" w:hAnsiTheme="minorHAnsi" w:cstheme="minorHAnsi"/>
          <w:noProof/>
          <w:sz w:val="22"/>
          <w:szCs w:val="22"/>
        </w:rPr>
        <w:drawing>
          <wp:inline distT="0" distB="0" distL="0" distR="0" wp14:anchorId="4F7B8452" wp14:editId="50902D95">
            <wp:extent cx="5760720" cy="596219"/>
            <wp:effectExtent l="19050" t="0" r="0" b="0"/>
            <wp:docPr id="3" name="Obraz 1" descr="C:\Users\m.zasina\Desktop\ZPL_FEWL\pasek logotypów FEWL mono z polsą flag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zasina\Desktop\ZPL_FEWL\pasek logotypów FEWL mono z polsą flagą.jpg"/>
                    <pic:cNvPicPr>
                      <a:picLocks noChangeAspect="1" noChangeArrowheads="1"/>
                    </pic:cNvPicPr>
                  </pic:nvPicPr>
                  <pic:blipFill>
                    <a:blip r:embed="rId8" cstate="print"/>
                    <a:srcRect/>
                    <a:stretch>
                      <a:fillRect/>
                    </a:stretch>
                  </pic:blipFill>
                  <pic:spPr bwMode="auto">
                    <a:xfrm>
                      <a:off x="0" y="0"/>
                      <a:ext cx="5760720" cy="596219"/>
                    </a:xfrm>
                    <a:prstGeom prst="rect">
                      <a:avLst/>
                    </a:prstGeom>
                    <a:noFill/>
                    <a:ln w="9525">
                      <a:noFill/>
                      <a:miter lim="800000"/>
                      <a:headEnd/>
                      <a:tailEnd/>
                    </a:ln>
                  </pic:spPr>
                </pic:pic>
              </a:graphicData>
            </a:graphic>
          </wp:inline>
        </w:drawing>
      </w:r>
    </w:p>
    <w:p w14:paraId="378DD6D7" w14:textId="62F170E1" w:rsidR="00D531ED" w:rsidRDefault="000F7B7E" w:rsidP="00D531ED">
      <w:pPr>
        <w:spacing w:line="259" w:lineRule="auto"/>
        <w:rPr>
          <w:rFonts w:asciiTheme="minorHAnsi" w:hAnsiTheme="minorHAnsi" w:cstheme="minorHAnsi"/>
          <w:sz w:val="22"/>
          <w:szCs w:val="22"/>
        </w:rPr>
      </w:pPr>
      <w:r>
        <w:rPr>
          <w:rFonts w:asciiTheme="minorHAnsi" w:hAnsiTheme="minorHAnsi" w:cstheme="minorHAnsi"/>
          <w:sz w:val="22"/>
          <w:szCs w:val="22"/>
        </w:rPr>
        <w:t>ZPL</w:t>
      </w:r>
      <w:r w:rsidR="00B33C97">
        <w:rPr>
          <w:rFonts w:asciiTheme="minorHAnsi" w:hAnsiTheme="minorHAnsi" w:cstheme="minorHAnsi"/>
          <w:sz w:val="22"/>
          <w:szCs w:val="22"/>
        </w:rPr>
        <w:t>.273.</w:t>
      </w:r>
      <w:r w:rsidR="0098373A">
        <w:rPr>
          <w:rFonts w:asciiTheme="minorHAnsi" w:hAnsiTheme="minorHAnsi" w:cstheme="minorHAnsi"/>
          <w:sz w:val="22"/>
          <w:szCs w:val="22"/>
        </w:rPr>
        <w:t>2</w:t>
      </w:r>
      <w:r w:rsidR="00007D26">
        <w:rPr>
          <w:rFonts w:asciiTheme="minorHAnsi" w:hAnsiTheme="minorHAnsi" w:cstheme="minorHAnsi"/>
          <w:sz w:val="22"/>
          <w:szCs w:val="22"/>
        </w:rPr>
        <w:t>8</w:t>
      </w:r>
      <w:r w:rsidR="00685188">
        <w:rPr>
          <w:rFonts w:asciiTheme="minorHAnsi" w:hAnsiTheme="minorHAnsi" w:cstheme="minorHAnsi"/>
          <w:sz w:val="22"/>
          <w:szCs w:val="22"/>
        </w:rPr>
        <w:t>.</w:t>
      </w:r>
      <w:r w:rsidR="00A30CAC">
        <w:rPr>
          <w:rFonts w:asciiTheme="minorHAnsi" w:hAnsiTheme="minorHAnsi" w:cstheme="minorHAnsi"/>
          <w:sz w:val="22"/>
          <w:szCs w:val="22"/>
        </w:rPr>
        <w:t>2026</w:t>
      </w:r>
    </w:p>
    <w:p w14:paraId="5777C60E" w14:textId="77777777" w:rsidR="00894EAD" w:rsidRPr="00674465" w:rsidRDefault="00D531ED" w:rsidP="00E54905">
      <w:pPr>
        <w:spacing w:line="259" w:lineRule="auto"/>
        <w:jc w:val="right"/>
        <w:rPr>
          <w:rFonts w:asciiTheme="minorHAnsi" w:hAnsiTheme="minorHAnsi" w:cstheme="minorHAnsi"/>
          <w:sz w:val="22"/>
          <w:szCs w:val="22"/>
        </w:rPr>
      </w:pPr>
      <w:r>
        <w:rPr>
          <w:rFonts w:asciiTheme="minorHAnsi" w:hAnsiTheme="minorHAnsi" w:cstheme="minorHAnsi"/>
          <w:sz w:val="22"/>
          <w:szCs w:val="22"/>
        </w:rPr>
        <w:t>Załącznik nr 5 do SWZ</w:t>
      </w:r>
    </w:p>
    <w:p w14:paraId="28F5D9A9" w14:textId="77777777" w:rsidR="00B60ADC" w:rsidRPr="008D26FA" w:rsidRDefault="00FF3538" w:rsidP="008D26FA">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WZÓR</w:t>
      </w:r>
      <w:r w:rsidR="00391DC2" w:rsidRPr="00674465">
        <w:rPr>
          <w:rFonts w:asciiTheme="minorHAnsi" w:hAnsiTheme="minorHAnsi" w:cstheme="minorHAnsi"/>
          <w:b/>
          <w:sz w:val="22"/>
          <w:szCs w:val="22"/>
        </w:rPr>
        <w:t xml:space="preserve"> UMOWY</w:t>
      </w:r>
      <w:r w:rsidR="00AD001E" w:rsidRPr="00674465">
        <w:rPr>
          <w:rFonts w:asciiTheme="minorHAnsi" w:hAnsiTheme="minorHAnsi" w:cstheme="minorHAnsi"/>
          <w:b/>
          <w:sz w:val="22"/>
          <w:szCs w:val="22"/>
        </w:rPr>
        <w:t xml:space="preserve"> </w:t>
      </w:r>
    </w:p>
    <w:p w14:paraId="7AABE250"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Zawarta w dniu ………………. roku w Zielonej Górze pomiędzy</w:t>
      </w:r>
      <w:r w:rsidR="00391DC2" w:rsidRPr="00674465">
        <w:rPr>
          <w:rFonts w:asciiTheme="minorHAnsi" w:hAnsiTheme="minorHAnsi" w:cstheme="minorHAnsi"/>
          <w:sz w:val="22"/>
          <w:szCs w:val="22"/>
          <w:lang w:eastAsia="zh-CN"/>
        </w:rPr>
        <w:t xml:space="preserve"> Stronami</w:t>
      </w:r>
      <w:r w:rsidRPr="00674465">
        <w:rPr>
          <w:rFonts w:asciiTheme="minorHAnsi" w:hAnsiTheme="minorHAnsi" w:cstheme="minorHAnsi"/>
          <w:sz w:val="22"/>
          <w:szCs w:val="22"/>
          <w:lang w:eastAsia="zh-CN"/>
        </w:rPr>
        <w:t xml:space="preserve">: </w:t>
      </w:r>
    </w:p>
    <w:p w14:paraId="2F160090" w14:textId="77777777" w:rsidR="00391DC2" w:rsidRPr="00674465" w:rsidRDefault="00170252"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Związkiem Powiatów Lubuskich  </w:t>
      </w:r>
      <w:r w:rsidR="00B60ADC" w:rsidRPr="00674465">
        <w:rPr>
          <w:rFonts w:asciiTheme="minorHAnsi" w:hAnsiTheme="minorHAnsi" w:cstheme="minorHAnsi"/>
          <w:bCs/>
          <w:sz w:val="22"/>
          <w:szCs w:val="22"/>
          <w:lang w:eastAsia="zh-CN"/>
        </w:rPr>
        <w:t>z siedzibą w Zielonej Górze, ul. P</w:t>
      </w:r>
      <w:r w:rsidR="00391DC2" w:rsidRPr="00674465">
        <w:rPr>
          <w:rFonts w:asciiTheme="minorHAnsi" w:hAnsiTheme="minorHAnsi" w:cstheme="minorHAnsi"/>
          <w:bCs/>
          <w:sz w:val="22"/>
          <w:szCs w:val="22"/>
          <w:lang w:eastAsia="zh-CN"/>
        </w:rPr>
        <w:t>odgórna 5, 65-057 Zielona Góra,</w:t>
      </w:r>
    </w:p>
    <w:p w14:paraId="7A20648F" w14:textId="77777777" w:rsidR="00391DC2" w:rsidRPr="00674465" w:rsidRDefault="00391DC2" w:rsidP="00E54905">
      <w:pPr>
        <w:tabs>
          <w:tab w:val="left" w:pos="2552"/>
        </w:tabs>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 xml:space="preserve">NIP </w:t>
      </w:r>
      <w:r w:rsidR="00170252" w:rsidRPr="00674465">
        <w:rPr>
          <w:rFonts w:asciiTheme="minorHAnsi" w:hAnsiTheme="minorHAnsi" w:cstheme="minorHAnsi"/>
          <w:bCs/>
          <w:sz w:val="22"/>
          <w:szCs w:val="22"/>
          <w:lang w:eastAsia="zh-CN"/>
        </w:rPr>
        <w:tab/>
      </w:r>
      <w:r w:rsidR="00170252" w:rsidRPr="00674465">
        <w:rPr>
          <w:rFonts w:asciiTheme="minorHAnsi" w:hAnsiTheme="minorHAnsi" w:cstheme="minorHAnsi"/>
          <w:bCs/>
          <w:sz w:val="22"/>
          <w:szCs w:val="22"/>
          <w:lang w:eastAsia="zh-CN"/>
        </w:rPr>
        <w:tab/>
      </w:r>
      <w:r w:rsidRPr="00674465">
        <w:rPr>
          <w:rFonts w:asciiTheme="minorHAnsi" w:hAnsiTheme="minorHAnsi" w:cstheme="minorHAnsi"/>
          <w:bCs/>
          <w:sz w:val="22"/>
          <w:szCs w:val="22"/>
          <w:lang w:eastAsia="zh-CN"/>
        </w:rPr>
        <w:t xml:space="preserve"> </w:t>
      </w:r>
      <w:r w:rsidRPr="00674465">
        <w:rPr>
          <w:rFonts w:asciiTheme="minorHAnsi" w:hAnsiTheme="minorHAnsi" w:cstheme="minorHAnsi"/>
          <w:bCs/>
          <w:sz w:val="22"/>
          <w:szCs w:val="22"/>
        </w:rPr>
        <w:t xml:space="preserve">, </w:t>
      </w:r>
      <w:r w:rsidR="00170252" w:rsidRPr="00674465">
        <w:rPr>
          <w:rFonts w:asciiTheme="minorHAnsi" w:hAnsiTheme="minorHAnsi" w:cstheme="minorHAnsi"/>
          <w:bCs/>
          <w:sz w:val="22"/>
          <w:szCs w:val="22"/>
        </w:rPr>
        <w:tab/>
      </w:r>
      <w:r w:rsidRPr="00674465">
        <w:rPr>
          <w:rFonts w:asciiTheme="minorHAnsi" w:hAnsiTheme="minorHAnsi" w:cstheme="minorHAnsi"/>
          <w:bCs/>
          <w:sz w:val="22"/>
          <w:szCs w:val="22"/>
        </w:rPr>
        <w:t>REGON</w:t>
      </w:r>
      <w:r w:rsidRPr="00674465">
        <w:rPr>
          <w:rFonts w:asciiTheme="minorHAnsi" w:hAnsiTheme="minorHAnsi" w:cstheme="minorHAnsi"/>
          <w:sz w:val="22"/>
          <w:szCs w:val="22"/>
        </w:rPr>
        <w:t xml:space="preserve"> </w:t>
      </w:r>
    </w:p>
    <w:p w14:paraId="47BEB065"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 :</w:t>
      </w:r>
    </w:p>
    <w:p w14:paraId="7981E2A3"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p>
    <w:p w14:paraId="06E08027" w14:textId="77777777" w:rsidR="005C20C1"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przy kontrasygnacie </w:t>
      </w:r>
      <w:r w:rsidR="005F4C6D" w:rsidRPr="00674465">
        <w:rPr>
          <w:rFonts w:asciiTheme="minorHAnsi" w:hAnsiTheme="minorHAnsi" w:cstheme="minorHAnsi"/>
          <w:bCs/>
          <w:sz w:val="22"/>
          <w:szCs w:val="22"/>
          <w:lang w:eastAsia="zh-CN"/>
        </w:rPr>
        <w:t>Głównej Księgowej</w:t>
      </w:r>
      <w:r w:rsidR="005C20C1" w:rsidRPr="00674465">
        <w:rPr>
          <w:rFonts w:asciiTheme="minorHAnsi" w:hAnsiTheme="minorHAnsi" w:cstheme="minorHAnsi"/>
          <w:bCs/>
          <w:sz w:val="22"/>
          <w:szCs w:val="22"/>
          <w:lang w:eastAsia="zh-CN"/>
        </w:rPr>
        <w:t xml:space="preserve"> - …………………………………………..</w:t>
      </w:r>
    </w:p>
    <w:p w14:paraId="6DA1123C"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Zamawiającym</w:t>
      </w:r>
    </w:p>
    <w:p w14:paraId="57457F3B" w14:textId="77777777" w:rsidR="00B60ADC" w:rsidRPr="00674465" w:rsidRDefault="00B60ADC" w:rsidP="00E54905">
      <w:pPr>
        <w:spacing w:line="259" w:lineRule="auto"/>
        <w:jc w:val="both"/>
        <w:rPr>
          <w:rFonts w:asciiTheme="minorHAnsi" w:hAnsiTheme="minorHAnsi" w:cstheme="minorHAnsi"/>
          <w:sz w:val="22"/>
          <w:szCs w:val="22"/>
        </w:rPr>
      </w:pPr>
    </w:p>
    <w:p w14:paraId="202EE8F5"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a</w:t>
      </w:r>
    </w:p>
    <w:p w14:paraId="42ABAF68"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w:t>
      </w:r>
    </w:p>
    <w:p w14:paraId="4F750FA8"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w:t>
      </w:r>
    </w:p>
    <w:p w14:paraId="58E688EE"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r w:rsidR="005C20C1" w:rsidRPr="00674465">
        <w:rPr>
          <w:rFonts w:asciiTheme="minorHAnsi" w:hAnsiTheme="minorHAnsi" w:cstheme="minorHAnsi"/>
          <w:bCs/>
          <w:sz w:val="22"/>
          <w:szCs w:val="22"/>
          <w:lang w:eastAsia="zh-CN"/>
        </w:rPr>
        <w:t>………………………………………………………………………</w:t>
      </w:r>
    </w:p>
    <w:p w14:paraId="1F1FF7B1"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Wykonawcą.</w:t>
      </w:r>
    </w:p>
    <w:p w14:paraId="286E03FD" w14:textId="77777777" w:rsidR="00B60ADC" w:rsidRPr="00674465" w:rsidRDefault="00B60ADC" w:rsidP="00E54905">
      <w:pPr>
        <w:spacing w:line="259" w:lineRule="auto"/>
        <w:jc w:val="both"/>
        <w:rPr>
          <w:rFonts w:asciiTheme="minorHAnsi" w:hAnsiTheme="minorHAnsi" w:cstheme="minorHAnsi"/>
          <w:sz w:val="22"/>
          <w:szCs w:val="22"/>
          <w:lang w:eastAsia="zh-CN"/>
        </w:rPr>
      </w:pPr>
    </w:p>
    <w:p w14:paraId="1F9BCDB7"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Niniejsza umowa została zawarta w wyniku </w:t>
      </w:r>
      <w:r w:rsidR="002F279A" w:rsidRPr="00674465">
        <w:rPr>
          <w:rFonts w:asciiTheme="minorHAnsi" w:hAnsiTheme="minorHAnsi" w:cstheme="minorHAnsi"/>
          <w:sz w:val="22"/>
          <w:szCs w:val="22"/>
          <w:lang w:eastAsia="zh-CN"/>
        </w:rPr>
        <w:t>przeprowadzonego postępowania o udzielenie zamówienia prowadzonego w trybie podstawowym o jakim stanowi art. 275 pkt 1 ustawy z dnia 11 września 2019 r. Prawo za</w:t>
      </w:r>
      <w:r w:rsidR="00170252" w:rsidRPr="00674465">
        <w:rPr>
          <w:rFonts w:asciiTheme="minorHAnsi" w:hAnsiTheme="minorHAnsi" w:cstheme="minorHAnsi"/>
          <w:sz w:val="22"/>
          <w:szCs w:val="22"/>
          <w:lang w:eastAsia="zh-CN"/>
        </w:rPr>
        <w:t>mówień publicznych (DZ.U. z 2024 r. poz. 1320</w:t>
      </w:r>
      <w:r w:rsidR="002F279A" w:rsidRPr="00674465">
        <w:rPr>
          <w:rFonts w:asciiTheme="minorHAnsi" w:hAnsiTheme="minorHAnsi" w:cstheme="minorHAnsi"/>
          <w:sz w:val="22"/>
          <w:szCs w:val="22"/>
          <w:lang w:eastAsia="zh-CN"/>
        </w:rPr>
        <w:t>)</w:t>
      </w:r>
    </w:p>
    <w:p w14:paraId="372F9FED" w14:textId="77777777" w:rsidR="00B60ADC" w:rsidRPr="00674465" w:rsidRDefault="00B60ADC"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1</w:t>
      </w:r>
    </w:p>
    <w:p w14:paraId="391714A6" w14:textId="77777777" w:rsidR="00E82F16" w:rsidRPr="00674465" w:rsidRDefault="002F279A"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Przedmiot umowy</w:t>
      </w:r>
    </w:p>
    <w:p w14:paraId="457FFE12" w14:textId="77777777" w:rsidR="00B33C97" w:rsidRDefault="00E82F16"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sz w:val="22"/>
          <w:szCs w:val="22"/>
          <w:lang w:eastAsia="zh-CN"/>
        </w:rPr>
        <w:t xml:space="preserve">1. </w:t>
      </w:r>
      <w:r w:rsidR="00B60ADC" w:rsidRPr="00674465">
        <w:rPr>
          <w:rFonts w:asciiTheme="minorHAnsi" w:hAnsiTheme="minorHAnsi" w:cstheme="minorHAnsi"/>
          <w:sz w:val="22"/>
          <w:szCs w:val="22"/>
          <w:lang w:eastAsia="zh-CN"/>
        </w:rPr>
        <w:t xml:space="preserve">Przedmiotem umowy jest </w:t>
      </w:r>
      <w:r w:rsidRPr="00674465">
        <w:rPr>
          <w:rFonts w:asciiTheme="minorHAnsi" w:hAnsiTheme="minorHAnsi" w:cstheme="minorHAnsi"/>
          <w:b/>
          <w:sz w:val="22"/>
          <w:szCs w:val="22"/>
          <w:lang w:eastAsia="zh-CN"/>
        </w:rPr>
        <w:t xml:space="preserve"> </w:t>
      </w:r>
      <w:r w:rsidR="00C920CA">
        <w:rPr>
          <w:rFonts w:asciiTheme="minorHAnsi" w:hAnsiTheme="minorHAnsi" w:cstheme="minorHAnsi"/>
          <w:b/>
          <w:sz w:val="22"/>
          <w:szCs w:val="22"/>
          <w:lang w:eastAsia="zh-CN"/>
        </w:rPr>
        <w:t>Przeprowadzenie</w:t>
      </w:r>
      <w:r w:rsidR="00CC0667">
        <w:rPr>
          <w:rFonts w:asciiTheme="minorHAnsi" w:hAnsiTheme="minorHAnsi" w:cstheme="minorHAnsi"/>
          <w:b/>
          <w:sz w:val="22"/>
          <w:szCs w:val="22"/>
          <w:lang w:eastAsia="zh-CN"/>
        </w:rPr>
        <w:t xml:space="preserve"> </w:t>
      </w:r>
      <w:r w:rsidR="00F16C2A">
        <w:rPr>
          <w:rFonts w:asciiTheme="minorHAnsi" w:hAnsiTheme="minorHAnsi" w:cstheme="minorHAnsi"/>
          <w:b/>
          <w:sz w:val="22"/>
          <w:szCs w:val="22"/>
          <w:lang w:eastAsia="zh-CN"/>
        </w:rPr>
        <w:t>kursu ………………….</w:t>
      </w:r>
    </w:p>
    <w:p w14:paraId="5A42C33E" w14:textId="77777777" w:rsidR="00170252"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900D83" w:rsidRPr="00674465">
        <w:rPr>
          <w:rFonts w:asciiTheme="minorHAnsi" w:hAnsiTheme="minorHAnsi" w:cstheme="minorHAnsi"/>
          <w:sz w:val="22"/>
          <w:szCs w:val="22"/>
        </w:rPr>
        <w:t>Przedmiot zamówienia współfinansowany</w:t>
      </w:r>
      <w:r w:rsidR="00170252" w:rsidRPr="00674465">
        <w:rPr>
          <w:rFonts w:asciiTheme="minorHAnsi" w:hAnsiTheme="minorHAnsi" w:cstheme="minorHAnsi"/>
          <w:sz w:val="22"/>
          <w:szCs w:val="22"/>
        </w:rPr>
        <w:t xml:space="preserve"> jest ze środków Unii Europejskiej w ramach </w:t>
      </w:r>
      <w:r w:rsidR="00900D83" w:rsidRPr="00674465">
        <w:rPr>
          <w:rFonts w:asciiTheme="minorHAnsi" w:hAnsiTheme="minorHAnsi" w:cstheme="minorHAnsi"/>
          <w:sz w:val="22"/>
          <w:szCs w:val="22"/>
        </w:rPr>
        <w:t>Europejskiego Funduszu Społecznego; program</w:t>
      </w:r>
      <w:r w:rsidR="00170252" w:rsidRPr="00674465">
        <w:rPr>
          <w:rFonts w:asciiTheme="minorHAnsi" w:hAnsiTheme="minorHAnsi" w:cstheme="minorHAnsi"/>
          <w:sz w:val="22"/>
          <w:szCs w:val="22"/>
        </w:rPr>
        <w:t>: Fundusze Europejskie dla Lubuskiego 2021-2027, Priorytet 6. Fundusze Europejskie na wsparcie obywateli, działanie 6.5 Kształcenie zawodowe, projekt: „Lubuskie Szkolnictwo Zawodowe dla Nowoczesnego Rynku Pracy”</w:t>
      </w:r>
    </w:p>
    <w:p w14:paraId="4E48FF09" w14:textId="77777777" w:rsidR="002F279A" w:rsidRPr="00674465" w:rsidRDefault="002F279A"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3. Szczegółowy opis przedmiotu z</w:t>
      </w:r>
      <w:r w:rsidR="00170252" w:rsidRPr="00674465">
        <w:rPr>
          <w:rFonts w:asciiTheme="minorHAnsi" w:hAnsiTheme="minorHAnsi" w:cstheme="minorHAnsi"/>
          <w:sz w:val="22"/>
          <w:szCs w:val="22"/>
          <w:lang w:eastAsia="zh-CN"/>
        </w:rPr>
        <w:t>amów</w:t>
      </w:r>
      <w:r w:rsidR="006015D4">
        <w:rPr>
          <w:rFonts w:asciiTheme="minorHAnsi" w:hAnsiTheme="minorHAnsi" w:cstheme="minorHAnsi"/>
          <w:sz w:val="22"/>
          <w:szCs w:val="22"/>
          <w:lang w:eastAsia="zh-CN"/>
        </w:rPr>
        <w:t>ienia stanowi załącznik nr 2</w:t>
      </w:r>
      <w:r w:rsidR="00E82F16"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do SWZ.</w:t>
      </w:r>
    </w:p>
    <w:p w14:paraId="616CCA1E" w14:textId="77777777" w:rsidR="00B60ADC" w:rsidRPr="00674465" w:rsidRDefault="002F279A" w:rsidP="00E54905">
      <w:pPr>
        <w:tabs>
          <w:tab w:val="left" w:pos="285"/>
        </w:tabs>
        <w:spacing w:line="259" w:lineRule="auto"/>
        <w:rPr>
          <w:rFonts w:asciiTheme="minorHAnsi" w:hAnsiTheme="minorHAnsi" w:cstheme="minorHAnsi"/>
          <w:sz w:val="22"/>
          <w:szCs w:val="22"/>
          <w:u w:val="single"/>
        </w:rPr>
      </w:pPr>
      <w:r w:rsidRPr="00674465">
        <w:rPr>
          <w:rFonts w:asciiTheme="minorHAnsi" w:hAnsiTheme="minorHAnsi" w:cstheme="minorHAnsi"/>
          <w:sz w:val="22"/>
          <w:szCs w:val="22"/>
          <w:u w:val="single"/>
          <w:lang w:eastAsia="zh-CN"/>
        </w:rPr>
        <w:t>4</w:t>
      </w:r>
      <w:r w:rsidR="00B60ADC" w:rsidRPr="00674465">
        <w:rPr>
          <w:rFonts w:asciiTheme="minorHAnsi" w:hAnsiTheme="minorHAnsi" w:cstheme="minorHAnsi"/>
          <w:sz w:val="22"/>
          <w:szCs w:val="22"/>
          <w:u w:val="single"/>
          <w:lang w:eastAsia="zh-CN"/>
        </w:rPr>
        <w:t>. Cena</w:t>
      </w:r>
      <w:r w:rsidR="00EF3683" w:rsidRPr="00674465">
        <w:rPr>
          <w:rFonts w:asciiTheme="minorHAnsi" w:hAnsiTheme="minorHAnsi" w:cstheme="minorHAnsi"/>
          <w:sz w:val="22"/>
          <w:szCs w:val="22"/>
          <w:u w:val="single"/>
          <w:lang w:eastAsia="zh-CN"/>
        </w:rPr>
        <w:t xml:space="preserve"> ryczałtowa</w:t>
      </w:r>
      <w:r w:rsidR="00B60ADC" w:rsidRPr="00674465">
        <w:rPr>
          <w:rFonts w:asciiTheme="minorHAnsi" w:hAnsiTheme="minorHAnsi" w:cstheme="minorHAnsi"/>
          <w:sz w:val="22"/>
          <w:szCs w:val="22"/>
          <w:u w:val="single"/>
          <w:lang w:eastAsia="zh-CN"/>
        </w:rPr>
        <w:t xml:space="preserve"> przedmiotu umowy, zgod</w:t>
      </w:r>
      <w:r w:rsidRPr="00674465">
        <w:rPr>
          <w:rFonts w:asciiTheme="minorHAnsi" w:hAnsiTheme="minorHAnsi" w:cstheme="minorHAnsi"/>
          <w:sz w:val="22"/>
          <w:szCs w:val="22"/>
          <w:u w:val="single"/>
          <w:lang w:eastAsia="zh-CN"/>
        </w:rPr>
        <w:t xml:space="preserve">nie z </w:t>
      </w:r>
      <w:r w:rsidR="00E82F16" w:rsidRPr="00674465">
        <w:rPr>
          <w:rFonts w:asciiTheme="minorHAnsi" w:hAnsiTheme="minorHAnsi" w:cstheme="minorHAnsi"/>
          <w:sz w:val="22"/>
          <w:szCs w:val="22"/>
          <w:u w:val="single"/>
          <w:lang w:eastAsia="zh-CN"/>
        </w:rPr>
        <w:t xml:space="preserve">ofertą </w:t>
      </w:r>
      <w:r w:rsidR="00FE7BD4" w:rsidRPr="00674465">
        <w:rPr>
          <w:rFonts w:asciiTheme="minorHAnsi" w:hAnsiTheme="minorHAnsi" w:cstheme="minorHAnsi"/>
          <w:sz w:val="22"/>
          <w:szCs w:val="22"/>
          <w:u w:val="single"/>
          <w:lang w:eastAsia="zh-CN"/>
        </w:rPr>
        <w:t xml:space="preserve"> wynosi  …………………..  </w:t>
      </w:r>
      <w:r w:rsidR="00E82F16" w:rsidRPr="00674465">
        <w:rPr>
          <w:rFonts w:asciiTheme="minorHAnsi" w:hAnsiTheme="minorHAnsi" w:cstheme="minorHAnsi"/>
          <w:sz w:val="22"/>
          <w:szCs w:val="22"/>
          <w:u w:val="single"/>
          <w:lang w:eastAsia="zh-CN"/>
        </w:rPr>
        <w:t>zł brutto ( słownie: ………..)</w:t>
      </w:r>
    </w:p>
    <w:p w14:paraId="2592D68A" w14:textId="77777777" w:rsidR="002F279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2F279A" w:rsidRPr="00674465">
        <w:rPr>
          <w:rFonts w:asciiTheme="minorHAnsi" w:hAnsiTheme="minorHAnsi" w:cstheme="minorHAnsi"/>
          <w:sz w:val="22"/>
          <w:szCs w:val="22"/>
          <w:lang w:eastAsia="zh-CN"/>
        </w:rPr>
        <w:t xml:space="preserve">. Wykonawca oświadcza, że spełnia </w:t>
      </w:r>
      <w:r w:rsidR="003F5863" w:rsidRPr="00674465">
        <w:rPr>
          <w:rFonts w:asciiTheme="minorHAnsi" w:hAnsiTheme="minorHAnsi" w:cstheme="minorHAnsi"/>
          <w:sz w:val="22"/>
          <w:szCs w:val="22"/>
          <w:lang w:eastAsia="zh-CN"/>
        </w:rPr>
        <w:t>wszelkie wymogi, jakie zgodnie z obowiązującymi przepisami prawa są konieczne dla wykonania przedmiotu niniejszej umowy.</w:t>
      </w:r>
    </w:p>
    <w:p w14:paraId="0D3D265B" w14:textId="77777777" w:rsidR="003F5863"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3F5863" w:rsidRPr="00674465">
        <w:rPr>
          <w:rFonts w:asciiTheme="minorHAnsi" w:hAnsiTheme="minorHAnsi" w:cstheme="minorHAnsi"/>
          <w:sz w:val="22"/>
          <w:szCs w:val="22"/>
          <w:lang w:eastAsia="zh-CN"/>
        </w:rPr>
        <w:t>.Uzupełnienie niniejszej umowy w elementach nieuregulowanych jej zapisami stanowią dokumenty SWZ wraz z załącznikami.</w:t>
      </w:r>
    </w:p>
    <w:p w14:paraId="7DF529B3" w14:textId="77777777" w:rsidR="008D26F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3F5863" w:rsidRPr="00674465">
        <w:rPr>
          <w:rFonts w:asciiTheme="minorHAnsi" w:hAnsiTheme="minorHAnsi" w:cstheme="minorHAnsi"/>
          <w:sz w:val="22"/>
          <w:szCs w:val="22"/>
          <w:lang w:eastAsia="zh-CN"/>
        </w:rPr>
        <w:t>. Wykonawca oświadcza, że po zapoznaniu się z treścią SWZ, opisem przedmiotu zamówienia oraz warunkami umowy posiada pełne możliwości wykonania zamówienia z dochowaniem należytej starannoś</w:t>
      </w:r>
      <w:r w:rsidR="00900D83" w:rsidRPr="00674465">
        <w:rPr>
          <w:rFonts w:asciiTheme="minorHAnsi" w:hAnsiTheme="minorHAnsi" w:cstheme="minorHAnsi"/>
          <w:sz w:val="22"/>
          <w:szCs w:val="22"/>
          <w:lang w:eastAsia="zh-CN"/>
        </w:rPr>
        <w:t>ci w danych stosunkach prawnych, przede wszystkim oświadcza, że osoby realizujące przedmiot zamówienia ( trenerzy, wykładowcy) posiadają doświadczenie w przeprowadzaniu kursów, szkoleń realizowanych o takiej samej lub podobnej tematyce lub realizowanych w ramach projektów współfinansowanych ze środków Unii Europejskiej</w:t>
      </w:r>
    </w:p>
    <w:p w14:paraId="414DC485" w14:textId="77777777" w:rsidR="003F5863"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2</w:t>
      </w:r>
    </w:p>
    <w:p w14:paraId="5F78EBF8" w14:textId="77777777" w:rsidR="007231D3" w:rsidRPr="00674465" w:rsidRDefault="003F5863" w:rsidP="00A604B0">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Termin realizacji umowy</w:t>
      </w:r>
    </w:p>
    <w:p w14:paraId="3D017823" w14:textId="77777777" w:rsidR="00B60ADC" w:rsidRDefault="003F5863"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Przedmiot zamówienia należy zrealizować </w:t>
      </w:r>
      <w:r w:rsidR="00170252" w:rsidRPr="00674465">
        <w:rPr>
          <w:rFonts w:asciiTheme="minorHAnsi" w:hAnsiTheme="minorHAnsi" w:cstheme="minorHAnsi"/>
          <w:sz w:val="22"/>
          <w:szCs w:val="22"/>
        </w:rPr>
        <w:t>w  terminie do ………………………</w:t>
      </w:r>
      <w:r w:rsidR="00E82F16" w:rsidRPr="00674465">
        <w:rPr>
          <w:rFonts w:asciiTheme="minorHAnsi" w:hAnsiTheme="minorHAnsi" w:cstheme="minorHAnsi"/>
          <w:sz w:val="22"/>
          <w:szCs w:val="22"/>
        </w:rPr>
        <w:t xml:space="preserve"> od zawarcia umowy </w:t>
      </w:r>
      <w:r w:rsidR="00401006" w:rsidRPr="00674465">
        <w:rPr>
          <w:rFonts w:asciiTheme="minorHAnsi" w:hAnsiTheme="minorHAnsi" w:cstheme="minorHAnsi"/>
          <w:sz w:val="22"/>
          <w:szCs w:val="22"/>
        </w:rPr>
        <w:br/>
      </w:r>
      <w:r w:rsidR="00E82F16" w:rsidRPr="00674465">
        <w:rPr>
          <w:rFonts w:asciiTheme="minorHAnsi" w:hAnsiTheme="minorHAnsi" w:cstheme="minorHAnsi"/>
          <w:sz w:val="22"/>
          <w:szCs w:val="22"/>
        </w:rPr>
        <w:t>(z godnie ze złożoną ofertą)</w:t>
      </w:r>
      <w:r w:rsidR="00511C2B">
        <w:rPr>
          <w:rFonts w:asciiTheme="minorHAnsi" w:hAnsiTheme="minorHAnsi" w:cstheme="minorHAnsi"/>
          <w:sz w:val="22"/>
          <w:szCs w:val="22"/>
        </w:rPr>
        <w:t xml:space="preserve"> </w:t>
      </w:r>
    </w:p>
    <w:p w14:paraId="7C6AB7E5" w14:textId="77777777" w:rsidR="002F0FF7" w:rsidRDefault="002F0FF7" w:rsidP="00E54905">
      <w:pPr>
        <w:spacing w:line="259" w:lineRule="auto"/>
        <w:jc w:val="both"/>
        <w:rPr>
          <w:rFonts w:asciiTheme="minorHAnsi" w:hAnsiTheme="minorHAnsi" w:cstheme="minorHAnsi"/>
          <w:sz w:val="22"/>
          <w:szCs w:val="22"/>
        </w:rPr>
      </w:pPr>
    </w:p>
    <w:p w14:paraId="251DBC96" w14:textId="77777777" w:rsidR="009638AC" w:rsidRPr="00674465" w:rsidRDefault="009638AC" w:rsidP="00E54905">
      <w:pPr>
        <w:spacing w:line="259" w:lineRule="auto"/>
        <w:jc w:val="both"/>
        <w:rPr>
          <w:rFonts w:asciiTheme="minorHAnsi" w:hAnsiTheme="minorHAnsi" w:cstheme="minorHAnsi"/>
          <w:sz w:val="22"/>
          <w:szCs w:val="22"/>
        </w:rPr>
      </w:pPr>
    </w:p>
    <w:p w14:paraId="00D88BA8" w14:textId="77777777" w:rsidR="00B60ADC"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lastRenderedPageBreak/>
        <w:t>§ 3</w:t>
      </w:r>
    </w:p>
    <w:p w14:paraId="0E72523F" w14:textId="77777777" w:rsidR="007631EE" w:rsidRPr="00674465" w:rsidRDefault="007631EE"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Osoby odpowiedzialne za realizację</w:t>
      </w:r>
      <w:r w:rsidR="003F5863" w:rsidRPr="00674465">
        <w:rPr>
          <w:rFonts w:asciiTheme="minorHAnsi" w:hAnsiTheme="minorHAnsi" w:cstheme="minorHAnsi"/>
          <w:b/>
          <w:sz w:val="22"/>
          <w:szCs w:val="22"/>
          <w:lang w:eastAsia="zh-CN"/>
        </w:rPr>
        <w:t xml:space="preserve"> umowy oraz </w:t>
      </w:r>
      <w:r w:rsidRPr="00674465">
        <w:rPr>
          <w:rFonts w:asciiTheme="minorHAnsi" w:hAnsiTheme="minorHAnsi" w:cstheme="minorHAnsi"/>
          <w:b/>
          <w:sz w:val="22"/>
          <w:szCs w:val="22"/>
          <w:lang w:eastAsia="zh-CN"/>
        </w:rPr>
        <w:t>odbiór</w:t>
      </w:r>
      <w:r w:rsidR="003F5863" w:rsidRPr="00674465">
        <w:rPr>
          <w:rFonts w:asciiTheme="minorHAnsi" w:hAnsiTheme="minorHAnsi" w:cstheme="minorHAnsi"/>
          <w:b/>
          <w:sz w:val="22"/>
          <w:szCs w:val="22"/>
          <w:lang w:eastAsia="zh-CN"/>
        </w:rPr>
        <w:t xml:space="preserve"> </w:t>
      </w:r>
      <w:r w:rsidRPr="00674465">
        <w:rPr>
          <w:rFonts w:asciiTheme="minorHAnsi" w:hAnsiTheme="minorHAnsi" w:cstheme="minorHAnsi"/>
          <w:b/>
          <w:sz w:val="22"/>
          <w:szCs w:val="22"/>
          <w:lang w:eastAsia="zh-CN"/>
        </w:rPr>
        <w:t>przedmiotu umowy</w:t>
      </w:r>
    </w:p>
    <w:p w14:paraId="52CA06CA" w14:textId="77777777" w:rsidR="00B60ADC" w:rsidRPr="00674465" w:rsidRDefault="00B60A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1. </w:t>
      </w:r>
      <w:r w:rsidR="003F5863" w:rsidRPr="00674465">
        <w:rPr>
          <w:rFonts w:asciiTheme="minorHAnsi" w:hAnsiTheme="minorHAnsi" w:cstheme="minorHAnsi"/>
          <w:sz w:val="22"/>
          <w:szCs w:val="22"/>
          <w:lang w:eastAsia="zh-CN"/>
        </w:rPr>
        <w:t xml:space="preserve">Zamawiający do  realizacji umowy oraz podpisania protokołu odbioru przedmiotu umowy </w:t>
      </w:r>
      <w:r w:rsidR="00101A88" w:rsidRPr="00674465">
        <w:rPr>
          <w:rFonts w:asciiTheme="minorHAnsi" w:hAnsiTheme="minorHAnsi" w:cstheme="minorHAnsi"/>
          <w:sz w:val="22"/>
          <w:szCs w:val="22"/>
          <w:lang w:eastAsia="zh-CN"/>
        </w:rPr>
        <w:br/>
      </w:r>
      <w:r w:rsidR="003F5863" w:rsidRPr="00674465">
        <w:rPr>
          <w:rFonts w:asciiTheme="minorHAnsi" w:hAnsiTheme="minorHAnsi" w:cstheme="minorHAnsi"/>
          <w:sz w:val="22"/>
          <w:szCs w:val="22"/>
          <w:lang w:eastAsia="zh-CN"/>
        </w:rPr>
        <w:t>w imieniu zamawiającego wyznacza następujące osoby:</w:t>
      </w:r>
      <w:r w:rsidRPr="00674465">
        <w:rPr>
          <w:rFonts w:asciiTheme="minorHAnsi" w:hAnsiTheme="minorHAnsi" w:cstheme="minorHAnsi"/>
          <w:sz w:val="22"/>
          <w:szCs w:val="22"/>
          <w:lang w:eastAsia="zh-CN"/>
        </w:rPr>
        <w:t xml:space="preserve"> </w:t>
      </w:r>
    </w:p>
    <w:p w14:paraId="2B7358CD" w14:textId="77777777" w:rsidR="003F5863" w:rsidRPr="00674465" w:rsidRDefault="003C21A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Dyrektor</w:t>
      </w:r>
      <w:r w:rsidR="00170252" w:rsidRPr="00674465">
        <w:rPr>
          <w:rFonts w:asciiTheme="minorHAnsi" w:hAnsiTheme="minorHAnsi" w:cstheme="minorHAnsi"/>
          <w:sz w:val="22"/>
          <w:szCs w:val="22"/>
          <w:lang w:eastAsia="zh-CN"/>
        </w:rPr>
        <w:t>a</w:t>
      </w:r>
      <w:r w:rsidRPr="00674465">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Szkoły o k</w:t>
      </w:r>
      <w:r w:rsidR="00D531ED">
        <w:rPr>
          <w:rFonts w:asciiTheme="minorHAnsi" w:hAnsiTheme="minorHAnsi" w:cstheme="minorHAnsi"/>
          <w:sz w:val="22"/>
          <w:szCs w:val="22"/>
          <w:lang w:eastAsia="zh-CN"/>
        </w:rPr>
        <w:t>tóre</w:t>
      </w:r>
      <w:r w:rsidR="006015D4">
        <w:rPr>
          <w:rFonts w:asciiTheme="minorHAnsi" w:hAnsiTheme="minorHAnsi" w:cstheme="minorHAnsi"/>
          <w:sz w:val="22"/>
          <w:szCs w:val="22"/>
          <w:lang w:eastAsia="zh-CN"/>
        </w:rPr>
        <w:t>j mowa w załączniku nr 2</w:t>
      </w:r>
      <w:r w:rsidR="00511C2B">
        <w:rPr>
          <w:rFonts w:asciiTheme="minorHAnsi" w:hAnsiTheme="minorHAnsi" w:cstheme="minorHAnsi"/>
          <w:sz w:val="22"/>
          <w:szCs w:val="22"/>
          <w:lang w:eastAsia="zh-CN"/>
        </w:rPr>
        <w:t xml:space="preserve"> </w:t>
      </w:r>
      <w:r w:rsidR="008D26FA">
        <w:rPr>
          <w:rFonts w:asciiTheme="minorHAnsi" w:hAnsiTheme="minorHAnsi" w:cstheme="minorHAnsi"/>
          <w:sz w:val="22"/>
          <w:szCs w:val="22"/>
          <w:lang w:eastAsia="zh-CN"/>
        </w:rPr>
        <w:t xml:space="preserve">do SWZ </w:t>
      </w:r>
      <w:r w:rsidR="00170252" w:rsidRPr="00674465">
        <w:rPr>
          <w:rFonts w:asciiTheme="minorHAnsi" w:hAnsiTheme="minorHAnsi" w:cstheme="minorHAnsi"/>
          <w:sz w:val="22"/>
          <w:szCs w:val="22"/>
          <w:lang w:eastAsia="zh-CN"/>
        </w:rPr>
        <w:t>lub Koordynatora ds. szkoleń i wsparcia merytorycznego projektu</w:t>
      </w:r>
    </w:p>
    <w:p w14:paraId="0322715D"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Wykonawca do  podpisania protokołu odbioru przedmiotu umowy w imieniu Wykonawcy wyznacza następujące osoby: </w:t>
      </w:r>
    </w:p>
    <w:p w14:paraId="5B63BBCC" w14:textId="77777777" w:rsidR="00B60ADC" w:rsidRPr="00674465" w:rsidRDefault="007631EE"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 ………………………</w:t>
      </w:r>
      <w:r w:rsidR="00900D83" w:rsidRPr="00674465">
        <w:rPr>
          <w:rFonts w:asciiTheme="minorHAnsi" w:hAnsiTheme="minorHAnsi" w:cstheme="minorHAnsi"/>
          <w:sz w:val="22"/>
          <w:szCs w:val="22"/>
          <w:lang w:eastAsia="zh-CN"/>
        </w:rPr>
        <w:t>…………………………………………………………………………………</w:t>
      </w:r>
      <w:r w:rsidR="00B60ADC" w:rsidRPr="00674465">
        <w:rPr>
          <w:rFonts w:asciiTheme="minorHAnsi" w:hAnsiTheme="minorHAnsi" w:cstheme="minorHAnsi"/>
          <w:b/>
          <w:sz w:val="22"/>
          <w:szCs w:val="22"/>
          <w:lang w:eastAsia="zh-CN"/>
        </w:rPr>
        <w:t xml:space="preserve">                                                                                                                                                                                                                                                                                                                                                                                        </w:t>
      </w:r>
    </w:p>
    <w:p w14:paraId="1C28781A" w14:textId="77777777" w:rsidR="00B60ADC" w:rsidRPr="00674465" w:rsidRDefault="001D33A8"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4</w:t>
      </w:r>
    </w:p>
    <w:p w14:paraId="579432A5" w14:textId="77777777" w:rsidR="007631EE" w:rsidRPr="00674465" w:rsidRDefault="007631EE"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Obowiązki Wykonawcy</w:t>
      </w:r>
    </w:p>
    <w:p w14:paraId="6B67BC6E"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1.Obowiązki wykonawcy zostały szczegółowo opisane w opisie przedmi</w:t>
      </w:r>
      <w:r w:rsidR="00067734" w:rsidRPr="00674465">
        <w:rPr>
          <w:rFonts w:asciiTheme="minorHAnsi" w:hAnsiTheme="minorHAnsi" w:cstheme="minorHAnsi"/>
          <w:sz w:val="22"/>
          <w:szCs w:val="22"/>
          <w:lang w:eastAsia="zh-CN"/>
        </w:rPr>
        <w:t xml:space="preserve">otu zamówienia – załącznik nr </w:t>
      </w:r>
      <w:r w:rsidR="008D26FA">
        <w:rPr>
          <w:rFonts w:asciiTheme="minorHAnsi" w:hAnsiTheme="minorHAnsi" w:cstheme="minorHAnsi"/>
          <w:sz w:val="22"/>
          <w:szCs w:val="22"/>
          <w:lang w:eastAsia="zh-CN"/>
        </w:rPr>
        <w:t xml:space="preserve">2 </w:t>
      </w:r>
      <w:r w:rsidRPr="00674465">
        <w:rPr>
          <w:rFonts w:asciiTheme="minorHAnsi" w:hAnsiTheme="minorHAnsi" w:cstheme="minorHAnsi"/>
          <w:sz w:val="22"/>
          <w:szCs w:val="22"/>
          <w:lang w:eastAsia="zh-CN"/>
        </w:rPr>
        <w:t>do SWZ.</w:t>
      </w:r>
    </w:p>
    <w:p w14:paraId="05B4B5A9" w14:textId="77777777" w:rsidR="00B60ADC"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B60ADC" w:rsidRPr="00674465">
        <w:rPr>
          <w:rFonts w:asciiTheme="minorHAnsi" w:hAnsiTheme="minorHAnsi" w:cstheme="minorHAnsi"/>
          <w:sz w:val="22"/>
          <w:szCs w:val="22"/>
          <w:lang w:eastAsia="zh-CN"/>
        </w:rPr>
        <w:t>Wykonawca ponosi odpowiedzialność za wszelkie szkody wyrządzone przez swoich pracowników wykonujących czynności podczas realizacji przedmiotu umowy.</w:t>
      </w:r>
    </w:p>
    <w:p w14:paraId="00A9C4E1"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oświadcza, że przy realizacji przedmiotu umowy stosownie do art. 95 ust 1 ustawy Prawo zamówień public</w:t>
      </w:r>
      <w:r w:rsidR="002E51D7" w:rsidRPr="00674465">
        <w:rPr>
          <w:rFonts w:asciiTheme="minorHAnsi" w:hAnsiTheme="minorHAnsi" w:cstheme="minorHAnsi"/>
          <w:sz w:val="22"/>
          <w:szCs w:val="22"/>
          <w:lang w:eastAsia="zh-CN"/>
        </w:rPr>
        <w:t xml:space="preserve">znych, wszystkie osoby realizujące przedmiot zamówienia w zakresie określonym </w:t>
      </w:r>
      <w:r w:rsidR="00974FF2" w:rsidRPr="00674465">
        <w:rPr>
          <w:rFonts w:asciiTheme="minorHAnsi" w:hAnsiTheme="minorHAnsi" w:cstheme="minorHAnsi"/>
          <w:sz w:val="22"/>
          <w:szCs w:val="22"/>
          <w:lang w:eastAsia="zh-CN"/>
        </w:rPr>
        <w:t>w ust 4</w:t>
      </w:r>
      <w:r w:rsidR="002E51D7" w:rsidRPr="00674465">
        <w:rPr>
          <w:rFonts w:asciiTheme="minorHAnsi" w:hAnsiTheme="minorHAnsi" w:cstheme="minorHAnsi"/>
          <w:sz w:val="22"/>
          <w:szCs w:val="22"/>
          <w:lang w:eastAsia="zh-CN"/>
        </w:rPr>
        <w:t xml:space="preserve"> będą zatrudnione na podstawie umowy o pracę z zachowaniem minimalnego wynagrodzenia za pracę określonego na podstawie ustawy z dnia 10 października 2002 r. o minimalnym wynagrodzeniu za pracę – obliczonego na dzień zawarcia niniejszej umowy. W przypadku zatrudniania pracownika w niepełnym wymiarze czasu pracy, wymóg wysokości minimalnego wynagrodzenia podlega proporcjonalnemu przeliczeniu.</w:t>
      </w:r>
    </w:p>
    <w:p w14:paraId="0BF28CDC" w14:textId="77777777" w:rsidR="002E51D7" w:rsidRPr="00674465" w:rsidRDefault="002E51D7"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4. </w:t>
      </w:r>
      <w:r w:rsidR="00D024F9" w:rsidRPr="00674465">
        <w:rPr>
          <w:rFonts w:asciiTheme="minorHAnsi" w:hAnsiTheme="minorHAnsi" w:cstheme="minorHAnsi"/>
          <w:sz w:val="22"/>
          <w:szCs w:val="22"/>
          <w:lang w:eastAsia="zh-CN"/>
        </w:rPr>
        <w:t>Warunek  określony w ust 3</w:t>
      </w:r>
      <w:r w:rsidR="00A501A5" w:rsidRPr="00674465">
        <w:rPr>
          <w:rFonts w:asciiTheme="minorHAnsi" w:hAnsiTheme="minorHAnsi" w:cstheme="minorHAnsi"/>
          <w:sz w:val="22"/>
          <w:szCs w:val="22"/>
          <w:lang w:eastAsia="zh-CN"/>
        </w:rPr>
        <w:t xml:space="preserve">  dotyczy osoby (osób) odpowiedzialnej(</w:t>
      </w:r>
      <w:proofErr w:type="spellStart"/>
      <w:r w:rsidR="00A501A5" w:rsidRPr="00674465">
        <w:rPr>
          <w:rFonts w:asciiTheme="minorHAnsi" w:hAnsiTheme="minorHAnsi" w:cstheme="minorHAnsi"/>
          <w:sz w:val="22"/>
          <w:szCs w:val="22"/>
          <w:lang w:eastAsia="zh-CN"/>
        </w:rPr>
        <w:t>ych</w:t>
      </w:r>
      <w:proofErr w:type="spellEnd"/>
      <w:r w:rsidR="00A501A5" w:rsidRPr="00674465">
        <w:rPr>
          <w:rFonts w:asciiTheme="minorHAnsi" w:hAnsiTheme="minorHAnsi" w:cstheme="minorHAnsi"/>
          <w:sz w:val="22"/>
          <w:szCs w:val="22"/>
          <w:lang w:eastAsia="zh-CN"/>
        </w:rPr>
        <w:t>) u Wykonawcy</w:t>
      </w:r>
      <w:r w:rsidR="00974FF2" w:rsidRPr="00674465">
        <w:rPr>
          <w:rFonts w:asciiTheme="minorHAnsi" w:hAnsiTheme="minorHAnsi" w:cstheme="minorHAnsi"/>
          <w:sz w:val="22"/>
          <w:szCs w:val="22"/>
          <w:lang w:eastAsia="zh-CN"/>
        </w:rPr>
        <w:t xml:space="preserve"> lub podwykonawcy </w:t>
      </w:r>
      <w:r w:rsidR="00A501A5" w:rsidRPr="00674465">
        <w:rPr>
          <w:rFonts w:asciiTheme="minorHAnsi" w:hAnsiTheme="minorHAnsi" w:cstheme="minorHAnsi"/>
          <w:sz w:val="22"/>
          <w:szCs w:val="22"/>
          <w:lang w:eastAsia="zh-CN"/>
        </w:rPr>
        <w:t xml:space="preserve"> </w:t>
      </w:r>
      <w:r w:rsidR="00A501A5" w:rsidRPr="00674465">
        <w:rPr>
          <w:rFonts w:asciiTheme="minorHAnsi" w:hAnsiTheme="minorHAnsi" w:cstheme="minorHAnsi"/>
          <w:b/>
          <w:sz w:val="22"/>
          <w:szCs w:val="22"/>
          <w:u w:val="single"/>
          <w:lang w:eastAsia="zh-CN"/>
        </w:rPr>
        <w:t>za obsługę biurową</w:t>
      </w:r>
      <w:r w:rsidR="00A501A5" w:rsidRPr="00674465">
        <w:rPr>
          <w:rFonts w:asciiTheme="minorHAnsi" w:hAnsiTheme="minorHAnsi" w:cstheme="minorHAnsi"/>
          <w:sz w:val="22"/>
          <w:szCs w:val="22"/>
          <w:lang w:eastAsia="zh-CN"/>
        </w:rPr>
        <w:t xml:space="preserve"> (m. in. wykonywanie doraźnych poleceń przełożonych, które dotyczą pracy, obsługa korespondencji firmowej i urzędowej, przyjmowanie i o</w:t>
      </w:r>
      <w:r w:rsidR="00D024F9" w:rsidRPr="00674465">
        <w:rPr>
          <w:rFonts w:asciiTheme="minorHAnsi" w:hAnsiTheme="minorHAnsi" w:cstheme="minorHAnsi"/>
          <w:sz w:val="22"/>
          <w:szCs w:val="22"/>
          <w:lang w:eastAsia="zh-CN"/>
        </w:rPr>
        <w:t>b</w:t>
      </w:r>
      <w:r w:rsidR="00A501A5" w:rsidRPr="00674465">
        <w:rPr>
          <w:rFonts w:asciiTheme="minorHAnsi" w:hAnsiTheme="minorHAnsi" w:cstheme="minorHAnsi"/>
          <w:sz w:val="22"/>
          <w:szCs w:val="22"/>
          <w:lang w:eastAsia="zh-CN"/>
        </w:rPr>
        <w:t>sługa interesantów, planowanie spotkań, szkoleń, nadzór nad dokumentacją firmową czy urzędową</w:t>
      </w:r>
      <w:r w:rsidR="00D024F9" w:rsidRPr="00674465">
        <w:rPr>
          <w:rFonts w:asciiTheme="minorHAnsi" w:hAnsiTheme="minorHAnsi" w:cstheme="minorHAnsi"/>
          <w:sz w:val="22"/>
          <w:szCs w:val="22"/>
          <w:lang w:eastAsia="zh-CN"/>
        </w:rPr>
        <w:t>, obsługa urządzeń biurowych)</w:t>
      </w:r>
      <w:r w:rsidR="00A501A5" w:rsidRPr="00674465">
        <w:rPr>
          <w:rFonts w:asciiTheme="minorHAnsi" w:hAnsiTheme="minorHAnsi" w:cstheme="minorHAnsi"/>
          <w:sz w:val="22"/>
          <w:szCs w:val="22"/>
          <w:lang w:eastAsia="zh-CN"/>
        </w:rPr>
        <w:t>,  p</w:t>
      </w:r>
      <w:r w:rsidR="00D024F9" w:rsidRPr="00674465">
        <w:rPr>
          <w:rFonts w:asciiTheme="minorHAnsi" w:hAnsiTheme="minorHAnsi" w:cstheme="minorHAnsi"/>
          <w:sz w:val="22"/>
          <w:szCs w:val="22"/>
          <w:lang w:eastAsia="zh-CN"/>
        </w:rPr>
        <w:t>rzeprowadzanego kursu, chyba, że</w:t>
      </w:r>
      <w:r w:rsidR="00A501A5" w:rsidRPr="00674465">
        <w:rPr>
          <w:rFonts w:asciiTheme="minorHAnsi" w:hAnsiTheme="minorHAnsi" w:cstheme="minorHAnsi"/>
          <w:sz w:val="22"/>
          <w:szCs w:val="22"/>
          <w:lang w:eastAsia="zh-CN"/>
        </w:rPr>
        <w:t xml:space="preserve"> osoba </w:t>
      </w:r>
      <w:r w:rsidR="00D024F9" w:rsidRPr="00674465">
        <w:rPr>
          <w:rFonts w:asciiTheme="minorHAnsi" w:hAnsiTheme="minorHAnsi" w:cstheme="minorHAnsi"/>
          <w:sz w:val="22"/>
          <w:szCs w:val="22"/>
          <w:lang w:eastAsia="zh-CN"/>
        </w:rPr>
        <w:t xml:space="preserve">ta wykonuje rzeczową umowę w ramach jednoosobowej działalności gospodarczej względnie samodzielnie przystąpiła do wykonania umowy (podmiot nie będący przedsiębiorcą) lub jako wspólnik spółki cywilnej albo wykonuje funkcję członka zarządu spółki kapitałowej lub jest wspólnikiem spółki osobowej, która to spółka jest Wykonawcą. </w:t>
      </w:r>
    </w:p>
    <w:p w14:paraId="73129256" w14:textId="77777777" w:rsidR="00D024F9" w:rsidRPr="00674465" w:rsidRDefault="00D024F9"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Obowiązek za</w:t>
      </w:r>
      <w:r w:rsidR="00974FF2" w:rsidRPr="00674465">
        <w:rPr>
          <w:rFonts w:asciiTheme="minorHAnsi" w:hAnsiTheme="minorHAnsi" w:cstheme="minorHAnsi"/>
          <w:sz w:val="22"/>
          <w:szCs w:val="22"/>
          <w:lang w:eastAsia="zh-CN"/>
        </w:rPr>
        <w:t>trudnienia</w:t>
      </w:r>
      <w:r w:rsidRPr="00674465">
        <w:rPr>
          <w:rFonts w:asciiTheme="minorHAnsi" w:hAnsiTheme="minorHAnsi" w:cstheme="minorHAnsi"/>
          <w:sz w:val="22"/>
          <w:szCs w:val="22"/>
          <w:lang w:eastAsia="zh-CN"/>
        </w:rPr>
        <w:t xml:space="preserve"> osób, o których mowa w ust </w:t>
      </w:r>
      <w:r w:rsidR="00974FF2" w:rsidRPr="00674465">
        <w:rPr>
          <w:rFonts w:asciiTheme="minorHAnsi" w:hAnsiTheme="minorHAnsi" w:cstheme="minorHAnsi"/>
          <w:sz w:val="22"/>
          <w:szCs w:val="22"/>
          <w:lang w:eastAsia="zh-CN"/>
        </w:rPr>
        <w:t>4 ma zastosowanie także do Podwykonawców.</w:t>
      </w:r>
    </w:p>
    <w:p w14:paraId="2A84DE59" w14:textId="77777777" w:rsidR="00974FF2" w:rsidRPr="00674465" w:rsidRDefault="001E2CD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974FF2" w:rsidRPr="00674465">
        <w:rPr>
          <w:rFonts w:asciiTheme="minorHAnsi" w:hAnsiTheme="minorHAnsi" w:cstheme="minorHAnsi"/>
          <w:b/>
          <w:sz w:val="22"/>
          <w:szCs w:val="22"/>
          <w:u w:val="single"/>
          <w:lang w:eastAsia="zh-CN"/>
        </w:rPr>
        <w:t>Wykonawca</w:t>
      </w:r>
      <w:r w:rsidRPr="00674465">
        <w:rPr>
          <w:rFonts w:asciiTheme="minorHAnsi" w:hAnsiTheme="minorHAnsi" w:cstheme="minorHAnsi"/>
          <w:b/>
          <w:sz w:val="22"/>
          <w:szCs w:val="22"/>
          <w:u w:val="single"/>
          <w:lang w:eastAsia="zh-CN"/>
        </w:rPr>
        <w:t xml:space="preserve"> przed zawarciem umowy</w:t>
      </w:r>
      <w:r w:rsidR="00974FF2" w:rsidRPr="00674465">
        <w:rPr>
          <w:rFonts w:asciiTheme="minorHAnsi" w:hAnsiTheme="minorHAnsi" w:cstheme="minorHAnsi"/>
          <w:sz w:val="22"/>
          <w:szCs w:val="22"/>
          <w:lang w:eastAsia="zh-CN"/>
        </w:rPr>
        <w:t xml:space="preserve"> jest zobowiązany do złożenia oświadczenia  </w:t>
      </w:r>
      <w:r w:rsidR="00974FF2" w:rsidRPr="00674465">
        <w:rPr>
          <w:rFonts w:asciiTheme="minorHAnsi" w:hAnsiTheme="minorHAnsi" w:cstheme="minorHAnsi"/>
          <w:sz w:val="22"/>
          <w:szCs w:val="22"/>
          <w:lang w:eastAsia="zh-CN"/>
        </w:rPr>
        <w:br/>
        <w:t xml:space="preserve">o zatrudnieniu osób (wykaz osób), o których mowa w ust. 4, że są </w:t>
      </w:r>
      <w:r w:rsidR="005F4C6D" w:rsidRPr="00674465">
        <w:rPr>
          <w:rFonts w:asciiTheme="minorHAnsi" w:hAnsiTheme="minorHAnsi" w:cstheme="minorHAnsi"/>
          <w:sz w:val="22"/>
          <w:szCs w:val="22"/>
          <w:lang w:eastAsia="zh-CN"/>
        </w:rPr>
        <w:t xml:space="preserve">zatrudnione na podstawie umowy </w:t>
      </w:r>
      <w:r w:rsidR="00974FF2" w:rsidRPr="00674465">
        <w:rPr>
          <w:rFonts w:asciiTheme="minorHAnsi" w:hAnsiTheme="minorHAnsi" w:cstheme="minorHAnsi"/>
          <w:sz w:val="22"/>
          <w:szCs w:val="22"/>
          <w:lang w:eastAsia="zh-CN"/>
        </w:rPr>
        <w:t xml:space="preserve">o pracę z uwzględnieniem minimalnego wynagrodzenia za pracę </w:t>
      </w:r>
      <w:r w:rsidR="005F4C6D" w:rsidRPr="00674465">
        <w:rPr>
          <w:rFonts w:asciiTheme="minorHAnsi" w:hAnsiTheme="minorHAnsi" w:cstheme="minorHAnsi"/>
          <w:sz w:val="22"/>
          <w:szCs w:val="22"/>
          <w:lang w:eastAsia="zh-CN"/>
        </w:rPr>
        <w:t xml:space="preserve">ustalonego na podstawie ustawy </w:t>
      </w:r>
      <w:r w:rsidR="00974FF2" w:rsidRPr="00674465">
        <w:rPr>
          <w:rFonts w:asciiTheme="minorHAnsi" w:hAnsiTheme="minorHAnsi" w:cstheme="minorHAnsi"/>
          <w:sz w:val="22"/>
          <w:szCs w:val="22"/>
          <w:lang w:eastAsia="zh-CN"/>
        </w:rPr>
        <w:t>o minimalnym wynagrodzeniu za pracę przez cały okres realizacji przedmiotu zamówienia.</w:t>
      </w:r>
    </w:p>
    <w:p w14:paraId="4652CA2F" w14:textId="77777777" w:rsidR="00974FF2" w:rsidRPr="00674465" w:rsidRDefault="00974FF2"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Oświadczenie/ wykaz osób</w:t>
      </w:r>
      <w:r w:rsidR="008426DA" w:rsidRPr="00674465">
        <w:rPr>
          <w:rFonts w:asciiTheme="minorHAnsi" w:hAnsiTheme="minorHAnsi" w:cstheme="minorHAnsi"/>
          <w:sz w:val="22"/>
          <w:szCs w:val="22"/>
          <w:lang w:eastAsia="zh-CN"/>
        </w:rPr>
        <w:t>, o których mowa w ust 4 powinno zawierać : imię i nazwisko pracownika, informacje na temat wymiaru czasu pracy, w którym jest zatrudniony, informacje na temat czasu trwania umowy, miejscu wykonywania pracy a także zakresu obowiązków. Wykaz ten musi być podpisany przez Wykonawcę.</w:t>
      </w:r>
    </w:p>
    <w:p w14:paraId="71233C58"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8. W przypadku zmiany pracowników, o których mowa w ust 4 Wykonawca zobowiązany jest każdorazowo i niezwłocznie zgłaszać ten fakt Zamawiającemu na piśmie.</w:t>
      </w:r>
    </w:p>
    <w:p w14:paraId="6FCF02E9"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9. Wykonawca odpowiedzialny jest za zapewnienie zgody na udostępnienie Zamawiającemu danych osobowych, o których mowa w ust 7,w związku z realizacją zawartej umowy, zgodnie </w:t>
      </w:r>
      <w:r w:rsidR="005F4C6D"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przepisami o ochronie danych osobowych.</w:t>
      </w:r>
    </w:p>
    <w:p w14:paraId="73AFAA17"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10. W trakcie realizacji przedmiotu umowy, Zamawiający upoważniony jest do wykonywania czynności kontrolnych</w:t>
      </w:r>
      <w:r w:rsidR="0026788C" w:rsidRPr="00674465">
        <w:rPr>
          <w:rFonts w:asciiTheme="minorHAnsi" w:hAnsiTheme="minorHAnsi" w:cstheme="minorHAnsi"/>
          <w:sz w:val="22"/>
          <w:szCs w:val="22"/>
          <w:lang w:eastAsia="zh-CN"/>
        </w:rPr>
        <w:t xml:space="preserve"> wobec Wykonawcy odnośnie spełniania p</w:t>
      </w:r>
      <w:r w:rsidR="003C21A3" w:rsidRPr="00674465">
        <w:rPr>
          <w:rFonts w:asciiTheme="minorHAnsi" w:hAnsiTheme="minorHAnsi" w:cstheme="minorHAnsi"/>
          <w:sz w:val="22"/>
          <w:szCs w:val="22"/>
          <w:lang w:eastAsia="zh-CN"/>
        </w:rPr>
        <w:t>rzez Wykonawcę, P</w:t>
      </w:r>
      <w:r w:rsidR="0026788C" w:rsidRPr="00674465">
        <w:rPr>
          <w:rFonts w:asciiTheme="minorHAnsi" w:hAnsiTheme="minorHAnsi" w:cstheme="minorHAnsi"/>
          <w:sz w:val="22"/>
          <w:szCs w:val="22"/>
          <w:lang w:eastAsia="zh-CN"/>
        </w:rPr>
        <w:t>odwykonawcę wymogu zatrudnienia na podstawie umowy o pracę osób wskazanych w ust. 4. Zamawiający uprawniony jest w szczególności do:</w:t>
      </w:r>
    </w:p>
    <w:p w14:paraId="351D2187"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żądania oświadczeń  i dokumentów w zakresie potwierdzenia spełniania ww. wymogów</w:t>
      </w:r>
      <w:r w:rsidRPr="00674465">
        <w:rPr>
          <w:rFonts w:asciiTheme="minorHAnsi" w:hAnsiTheme="minorHAnsi" w:cstheme="minorHAnsi"/>
          <w:sz w:val="22"/>
          <w:szCs w:val="22"/>
          <w:lang w:eastAsia="zh-CN"/>
        </w:rPr>
        <w:br/>
        <w:t xml:space="preserve"> i dokonywania ich oceny</w:t>
      </w:r>
      <w:r w:rsidR="003C21A3" w:rsidRPr="00674465">
        <w:rPr>
          <w:rFonts w:asciiTheme="minorHAnsi" w:hAnsiTheme="minorHAnsi" w:cstheme="minorHAnsi"/>
          <w:sz w:val="22"/>
          <w:szCs w:val="22"/>
          <w:lang w:eastAsia="zh-CN"/>
        </w:rPr>
        <w:t>,</w:t>
      </w:r>
    </w:p>
    <w:p w14:paraId="399C048C"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żądania wyjaśnień w przypadku wątpliwości w zakresie spełniania ww. wymogów</w:t>
      </w:r>
      <w:r w:rsidR="003C21A3" w:rsidRPr="00674465">
        <w:rPr>
          <w:rFonts w:asciiTheme="minorHAnsi" w:hAnsiTheme="minorHAnsi" w:cstheme="minorHAnsi"/>
          <w:sz w:val="22"/>
          <w:szCs w:val="22"/>
          <w:lang w:eastAsia="zh-CN"/>
        </w:rPr>
        <w:t>,</w:t>
      </w:r>
    </w:p>
    <w:p w14:paraId="316733CB"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3) przeprowadzenia kontroli w miejscu wykonywania świadczenia.</w:t>
      </w:r>
    </w:p>
    <w:p w14:paraId="5F3AD0C8"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11. W przypadku uzasadnionych wątpliwości co do przestrzegania prawa pracy </w:t>
      </w:r>
      <w:r w:rsidR="003C21A3" w:rsidRPr="00674465">
        <w:rPr>
          <w:rFonts w:asciiTheme="minorHAnsi" w:hAnsiTheme="minorHAnsi" w:cstheme="minorHAnsi"/>
          <w:sz w:val="22"/>
          <w:szCs w:val="22"/>
          <w:lang w:eastAsia="zh-CN"/>
        </w:rPr>
        <w:t>przez Wykonawcę, Podwykonawcę, Z</w:t>
      </w:r>
      <w:r w:rsidRPr="00674465">
        <w:rPr>
          <w:rFonts w:asciiTheme="minorHAnsi" w:hAnsiTheme="minorHAnsi" w:cstheme="minorHAnsi"/>
          <w:sz w:val="22"/>
          <w:szCs w:val="22"/>
          <w:lang w:eastAsia="zh-CN"/>
        </w:rPr>
        <w:t>amawiający może zwrócić się o przeprowadzenie kontroli przez Państwową Inspekcję Pracy.</w:t>
      </w:r>
    </w:p>
    <w:p w14:paraId="6E6860EB"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12. Za niewywiązanie się z obowiązku, o którym mowa w ust 4, Wykonawca zapłaci Zamawiającemu karę w wysokości 5 000,00 zł za każdy stwierdzony taki przypadek.</w:t>
      </w:r>
    </w:p>
    <w:p w14:paraId="355B1686"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13</w:t>
      </w:r>
      <w:r w:rsidR="009F1C26" w:rsidRPr="00674465">
        <w:rPr>
          <w:rFonts w:asciiTheme="minorHAnsi" w:hAnsiTheme="minorHAnsi" w:cstheme="minorHAnsi"/>
          <w:sz w:val="22"/>
          <w:szCs w:val="22"/>
          <w:lang w:eastAsia="zh-CN"/>
        </w:rPr>
        <w:t xml:space="preserve">. </w:t>
      </w:r>
      <w:r w:rsidR="005F4C6D" w:rsidRPr="00674465">
        <w:rPr>
          <w:rFonts w:asciiTheme="minorHAnsi" w:hAnsiTheme="minorHAnsi" w:cstheme="minorHAnsi"/>
          <w:sz w:val="22"/>
          <w:szCs w:val="22"/>
        </w:rPr>
        <w:t xml:space="preserve">Wykonawca/Zleceniobiorca oświadcza, iż wdrożył odpowiednie środki techniczne i organizacyjne dla zapewnienia bezpieczeństwa danych osobowych oraz realizacji praw jednostki zgodnie z RODO, w tym politykę bezpieczeństwa oraz instrukcję zarządzania systemem informatycznym służącym </w:t>
      </w:r>
      <w:r w:rsidR="00674465">
        <w:rPr>
          <w:rFonts w:asciiTheme="minorHAnsi" w:hAnsiTheme="minorHAnsi" w:cstheme="minorHAnsi"/>
          <w:sz w:val="22"/>
          <w:szCs w:val="22"/>
        </w:rPr>
        <w:br/>
      </w:r>
      <w:r w:rsidR="005F4C6D" w:rsidRPr="00674465">
        <w:rPr>
          <w:rFonts w:asciiTheme="minorHAnsi" w:hAnsiTheme="minorHAnsi" w:cstheme="minorHAnsi"/>
          <w:sz w:val="22"/>
          <w:szCs w:val="22"/>
        </w:rPr>
        <w:t>do przetwarzania danych osobowych.</w:t>
      </w:r>
    </w:p>
    <w:p w14:paraId="027BF5F7"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14</w:t>
      </w:r>
      <w:r w:rsidR="009F1C26" w:rsidRPr="00674465">
        <w:rPr>
          <w:rFonts w:asciiTheme="minorHAnsi" w:hAnsiTheme="minorHAnsi" w:cstheme="minorHAnsi"/>
          <w:sz w:val="22"/>
          <w:szCs w:val="22"/>
        </w:rPr>
        <w:t xml:space="preserve">. </w:t>
      </w:r>
      <w:bookmarkStart w:id="0" w:name="_Hlk166578336"/>
      <w:r w:rsidR="005F4C6D" w:rsidRPr="00674465">
        <w:rPr>
          <w:rFonts w:asciiTheme="minorHAnsi" w:hAnsiTheme="minorHAnsi" w:cstheme="minorHAnsi"/>
          <w:sz w:val="22"/>
          <w:szCs w:val="22"/>
        </w:rPr>
        <w:t>Przewodniczący Zarządu Związku Powiatów Lubuskich jako administrator danych osobowych zgromadzonych w dokumentacji projektowej powierza Wykonawcy ich przetwarzanie wyłącznie w celu wykonania niniejszej umowy.</w:t>
      </w:r>
    </w:p>
    <w:p w14:paraId="6897ABB1"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15</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Powierzenie przetwarzania danych osobowych nastąpi w drodze odrębnej umowy sporządzonej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trybie art. 28 RODO przez Dyrektora placówki i podpisanej z Wykonawcą. Umowa powierzenia przetwarzania danych osobowych będzie określała przedmiot i czas trwania przetwarzania, charakter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i cel przetwarzania, rodzaj danych osobowych oraz kategorie osób, których dane dotyczą, obowiązki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i prawa administratora, a także będzie nakładała na podmiot przetwarzający (Wykonawcę) co najmniej następujące obowiązki:</w:t>
      </w:r>
    </w:p>
    <w:p w14:paraId="1DA29087"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a) </w:t>
      </w:r>
      <w:r w:rsidR="005F4C6D" w:rsidRPr="00674465">
        <w:rPr>
          <w:rFonts w:asciiTheme="minorHAnsi" w:hAnsiTheme="minorHAnsi" w:cstheme="minorHAnsi"/>
          <w:sz w:val="22"/>
          <w:szCs w:val="22"/>
        </w:rPr>
        <w:t>obowiązek przetwarzania danych osobowych wyłącznie na udokumentowane polecenie administratora – co dotyczy też przekazywania danych osobowych do państwa trzeciego lub organizacji międzynarodowej – chyba że obowiązek taki nakłada na niego przepis prawa,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008F52C1"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b) </w:t>
      </w:r>
      <w:r w:rsidR="005F4C6D" w:rsidRPr="00674465">
        <w:rPr>
          <w:rFonts w:asciiTheme="minorHAnsi" w:hAnsiTheme="minorHAnsi" w:cstheme="minorHAnsi"/>
          <w:sz w:val="22"/>
          <w:szCs w:val="22"/>
        </w:rPr>
        <w:t>obowiązek zapewnienia, by osoby upoważnione do przetwarzania danych osobowych zobowiązały się do zachowania tajemnicy lub by podlegały odpowiedniemu ustawowemu obowiązkowi zachowania tajemnic,</w:t>
      </w:r>
    </w:p>
    <w:p w14:paraId="15666313"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c) </w:t>
      </w:r>
      <w:r w:rsidR="005F4C6D" w:rsidRPr="00674465">
        <w:rPr>
          <w:rFonts w:asciiTheme="minorHAnsi" w:hAnsiTheme="minorHAnsi" w:cstheme="minorHAnsi"/>
          <w:sz w:val="22"/>
          <w:szCs w:val="22"/>
        </w:rPr>
        <w:t>obowiązek podejmowania wszelkich środków wymaganych na mocy art. 32 RODO (wdrożenie odpowiednich środków technicznych i organizacyjnych) ;</w:t>
      </w:r>
    </w:p>
    <w:p w14:paraId="13F382C8"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d) </w:t>
      </w:r>
      <w:r w:rsidR="005F4C6D" w:rsidRPr="00674465">
        <w:rPr>
          <w:rFonts w:asciiTheme="minorHAnsi" w:hAnsiTheme="minorHAnsi" w:cstheme="minorHAnsi"/>
          <w:sz w:val="22"/>
          <w:szCs w:val="22"/>
        </w:rPr>
        <w:t xml:space="preserve">obowiązek przestrzegania warunków korzystania z usług innego podmiotu przetwarzającego, </w:t>
      </w:r>
      <w:r w:rsidR="00674465">
        <w:rPr>
          <w:rFonts w:asciiTheme="minorHAnsi" w:hAnsiTheme="minorHAnsi" w:cstheme="minorHAnsi"/>
          <w:sz w:val="22"/>
          <w:szCs w:val="22"/>
        </w:rPr>
        <w:br/>
      </w:r>
      <w:r w:rsidR="005F4C6D" w:rsidRPr="00674465">
        <w:rPr>
          <w:rFonts w:asciiTheme="minorHAnsi" w:hAnsiTheme="minorHAnsi" w:cstheme="minorHAnsi"/>
          <w:sz w:val="22"/>
          <w:szCs w:val="22"/>
        </w:rPr>
        <w:t>o których mowa w RODO,</w:t>
      </w:r>
    </w:p>
    <w:p w14:paraId="7FECFE71"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e) </w:t>
      </w:r>
      <w:r w:rsidR="005F4C6D" w:rsidRPr="00674465">
        <w:rPr>
          <w:rFonts w:asciiTheme="minorHAnsi" w:hAnsiTheme="minorHAnsi" w:cstheme="minorHAnsi"/>
          <w:sz w:val="22"/>
          <w:szCs w:val="22"/>
        </w:rPr>
        <w:t>biorąc pod uwagę charakter przetwarzania, w miarę możliwości, pomoc administratorowi poprzez odpowiednie środki techniczne i organizacyjne w wywiązaniu się z obowiązku odpowiadania na żądania osoby, której dane dotyczą, w zakresie wykonywania jej praw określonych w rozdziale III RODO;</w:t>
      </w:r>
    </w:p>
    <w:p w14:paraId="41EA3E0F"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f) </w:t>
      </w:r>
      <w:r w:rsidR="005F4C6D" w:rsidRPr="00674465">
        <w:rPr>
          <w:rFonts w:asciiTheme="minorHAnsi" w:hAnsiTheme="minorHAnsi" w:cstheme="minorHAnsi"/>
          <w:sz w:val="22"/>
          <w:szCs w:val="22"/>
        </w:rPr>
        <w:t xml:space="preserve">uwzględniając charakter przetwarzania oraz dostępne mu informacje, pomoc administratorowi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w wywiązaniu się z obowiązków określonych w art. 32–36 RODO;</w:t>
      </w:r>
    </w:p>
    <w:p w14:paraId="525B9133"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g) </w:t>
      </w:r>
      <w:r w:rsidR="005F4C6D" w:rsidRPr="00674465">
        <w:rPr>
          <w:rFonts w:asciiTheme="minorHAnsi" w:hAnsiTheme="minorHAnsi" w:cstheme="minorHAnsi"/>
          <w:sz w:val="22"/>
          <w:szCs w:val="22"/>
        </w:rPr>
        <w:t>po zakończeniu świadczenia usług związanych z przetwarzaniem zależnie od decyzji administratora, obowiązek usunięcia wszelkich danych osobowych oraz usunięcia wszelkich ich istniejących kopii, chyba że przepisy prawa nakazują przechowywanie danych osobowych;</w:t>
      </w:r>
    </w:p>
    <w:p w14:paraId="1DDE43DF"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h) </w:t>
      </w:r>
      <w:r w:rsidR="005F4C6D" w:rsidRPr="00674465">
        <w:rPr>
          <w:rFonts w:asciiTheme="minorHAnsi" w:hAnsiTheme="minorHAnsi" w:cstheme="minorHAnsi"/>
          <w:sz w:val="22"/>
          <w:szCs w:val="22"/>
        </w:rPr>
        <w:t>obowiązek udostępniania administratorowi wszelkich informacji niezbędnych do wykazania spełnienia obowiązków określonych w art. 28 RODO oraz umożliwienia administratorowi lub audytorowi upoważnionemu przez administratora przeprowadzanie audytów, w tym inspekcji, i przyczyniania się do nich</w:t>
      </w:r>
    </w:p>
    <w:p w14:paraId="72DE7C87"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16</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Wykonawca/Zleceniobiorca zobowiązuje się do przestrzegania przepisów RODO i ustawy </w:t>
      </w:r>
      <w:r w:rsidR="009F1C26"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dnia 10 maja 2018 r. o ochronie danych osobowych (tekst jednolity: Dz. U. z 2018 r., poz. 1000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późn.zm). </w:t>
      </w:r>
    </w:p>
    <w:p w14:paraId="5C5C41ED"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17</w:t>
      </w:r>
      <w:r w:rsidR="009F1C26" w:rsidRPr="00674465">
        <w:rPr>
          <w:rFonts w:asciiTheme="minorHAnsi" w:hAnsiTheme="minorHAnsi" w:cstheme="minorHAnsi"/>
          <w:sz w:val="22"/>
          <w:szCs w:val="22"/>
        </w:rPr>
        <w:t xml:space="preserve">. </w:t>
      </w:r>
      <w:r w:rsidRPr="00674465">
        <w:rPr>
          <w:rFonts w:asciiTheme="minorHAnsi" w:hAnsiTheme="minorHAnsi" w:cstheme="minorHAnsi"/>
          <w:b/>
          <w:sz w:val="22"/>
          <w:szCs w:val="22"/>
          <w:u w:val="single"/>
        </w:rPr>
        <w:t>Wykonawca</w:t>
      </w:r>
      <w:r w:rsidR="005F4C6D" w:rsidRPr="00674465">
        <w:rPr>
          <w:rFonts w:asciiTheme="minorHAnsi" w:hAnsiTheme="minorHAnsi" w:cstheme="minorHAnsi"/>
          <w:b/>
          <w:sz w:val="22"/>
          <w:szCs w:val="22"/>
          <w:u w:val="single"/>
        </w:rPr>
        <w:t xml:space="preserve"> </w:t>
      </w:r>
      <w:r w:rsidRPr="00674465">
        <w:rPr>
          <w:rFonts w:asciiTheme="minorHAnsi" w:hAnsiTheme="minorHAnsi" w:cstheme="minorHAnsi"/>
          <w:b/>
          <w:sz w:val="22"/>
          <w:szCs w:val="22"/>
          <w:u w:val="single"/>
        </w:rPr>
        <w:t>przed zawarciem umowy</w:t>
      </w:r>
      <w:r w:rsidRPr="00674465">
        <w:rPr>
          <w:rFonts w:asciiTheme="minorHAnsi" w:hAnsiTheme="minorHAnsi" w:cstheme="minorHAnsi"/>
          <w:sz w:val="22"/>
          <w:szCs w:val="22"/>
        </w:rPr>
        <w:t xml:space="preserve"> przedłoży Zamawiającemu</w:t>
      </w:r>
      <w:r w:rsidR="005F4C6D" w:rsidRPr="00674465">
        <w:rPr>
          <w:rFonts w:asciiTheme="minorHAnsi" w:hAnsiTheme="minorHAnsi" w:cstheme="minorHAnsi"/>
          <w:sz w:val="22"/>
          <w:szCs w:val="22"/>
        </w:rPr>
        <w:t xml:space="preserve"> wykaz osób, które </w:t>
      </w:r>
      <w:r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ramach wykonania nin. umowy będą przetwarzały dane osobowe. Przetwarzanie danych osobowych może następować wyłącznie przez te osoby. </w:t>
      </w:r>
    </w:p>
    <w:p w14:paraId="5A59F6BD"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lastRenderedPageBreak/>
        <w:t>18</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W przypadku powierzenia przetwarzania danych osobowych Podwykonawcy w ramach powierzonej temu podwykonawcy części zamówienia do wyk</w:t>
      </w:r>
      <w:r w:rsidRPr="00674465">
        <w:rPr>
          <w:rFonts w:asciiTheme="minorHAnsi" w:hAnsiTheme="minorHAnsi" w:cstheme="minorHAnsi"/>
          <w:sz w:val="22"/>
          <w:szCs w:val="22"/>
        </w:rPr>
        <w:t xml:space="preserve">onania, </w:t>
      </w:r>
      <w:proofErr w:type="spellStart"/>
      <w:r w:rsidRPr="00674465">
        <w:rPr>
          <w:rFonts w:asciiTheme="minorHAnsi" w:hAnsiTheme="minorHAnsi" w:cstheme="minorHAnsi"/>
          <w:sz w:val="22"/>
          <w:szCs w:val="22"/>
        </w:rPr>
        <w:t>Wykona</w:t>
      </w:r>
      <w:r w:rsidR="00674465">
        <w:rPr>
          <w:rFonts w:asciiTheme="minorHAnsi" w:hAnsiTheme="minorHAnsi" w:cstheme="minorHAnsi"/>
          <w:sz w:val="22"/>
          <w:szCs w:val="22"/>
        </w:rPr>
        <w:t>w</w:t>
      </w:r>
      <w:r w:rsidRPr="00674465">
        <w:rPr>
          <w:rFonts w:asciiTheme="minorHAnsi" w:hAnsiTheme="minorHAnsi" w:cstheme="minorHAnsi"/>
          <w:sz w:val="22"/>
          <w:szCs w:val="22"/>
        </w:rPr>
        <w:t>cwa</w:t>
      </w:r>
      <w:proofErr w:type="spellEnd"/>
      <w:r w:rsidR="005F4C6D" w:rsidRPr="00674465">
        <w:rPr>
          <w:rFonts w:asciiTheme="minorHAnsi" w:hAnsiTheme="minorHAnsi" w:cstheme="minorHAnsi"/>
          <w:sz w:val="22"/>
          <w:szCs w:val="22"/>
        </w:rPr>
        <w:t xml:space="preserve"> zobowiązany jest zapewnić, by Podwykonawca spełniał wymogi określone w niniejszej </w:t>
      </w:r>
      <w:r w:rsidRPr="00674465">
        <w:rPr>
          <w:rFonts w:asciiTheme="minorHAnsi" w:hAnsiTheme="minorHAnsi" w:cstheme="minorHAnsi"/>
          <w:sz w:val="22"/>
          <w:szCs w:val="22"/>
        </w:rPr>
        <w:t>umowie. Wykonawca</w:t>
      </w:r>
      <w:r w:rsidR="005F4C6D" w:rsidRPr="00674465">
        <w:rPr>
          <w:rFonts w:asciiTheme="minorHAnsi" w:hAnsiTheme="minorHAnsi" w:cstheme="minorHAnsi"/>
          <w:sz w:val="22"/>
          <w:szCs w:val="22"/>
        </w:rPr>
        <w:t xml:space="preserve"> uzyska dla podwykonawcy odrębne powierzenie przetwarzania danych osobowych.</w:t>
      </w:r>
    </w:p>
    <w:p w14:paraId="485BA21A" w14:textId="77777777" w:rsidR="00EF3683"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19</w:t>
      </w:r>
      <w:r w:rsidR="009F1C26" w:rsidRPr="00674465">
        <w:rPr>
          <w:rFonts w:asciiTheme="minorHAnsi" w:hAnsiTheme="minorHAnsi" w:cstheme="minorHAnsi"/>
          <w:sz w:val="22"/>
          <w:szCs w:val="22"/>
        </w:rPr>
        <w:t xml:space="preserve">. </w:t>
      </w:r>
      <w:bookmarkEnd w:id="0"/>
      <w:r w:rsidR="00151FBF" w:rsidRPr="00674465">
        <w:rPr>
          <w:rFonts w:asciiTheme="minorHAnsi" w:hAnsiTheme="minorHAnsi" w:cstheme="minorHAnsi"/>
          <w:sz w:val="22"/>
          <w:szCs w:val="22"/>
        </w:rPr>
        <w:t>Wykonawca oświadcza, ż</w:t>
      </w:r>
      <w:r w:rsidR="00EF3683" w:rsidRPr="00674465">
        <w:rPr>
          <w:rFonts w:asciiTheme="minorHAnsi" w:hAnsiTheme="minorHAnsi" w:cstheme="minorHAnsi"/>
          <w:sz w:val="22"/>
          <w:szCs w:val="22"/>
        </w:rPr>
        <w:t>e osoby przeprowadzające w ramach niniejszej  umowy zajęcia praktyczne, teoretyczne oraz opiekunowie nie są skazane za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przestępstwa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przeciwko wolności seksualnej wymienione w rozdziale XXV ustawy z dnia 6 czerwca 1997 r. - Kodeks karny (Dz. U. z 2024 r. poz. 17 ze zm.), zgodnie z ustawą z dnia 13 maja 2016 r. o przeciwdziałaniu zagrożeniom przestępczością na tle seksualnym i ochronie małoletnich (</w:t>
      </w:r>
      <w:proofErr w:type="spellStart"/>
      <w:r w:rsidR="00EF3683" w:rsidRPr="00674465">
        <w:rPr>
          <w:rFonts w:asciiTheme="minorHAnsi" w:hAnsiTheme="minorHAnsi" w:cstheme="minorHAnsi"/>
          <w:sz w:val="22"/>
          <w:szCs w:val="22"/>
        </w:rPr>
        <w:t>t.j</w:t>
      </w:r>
      <w:proofErr w:type="spellEnd"/>
      <w:r w:rsidR="00EF3683" w:rsidRPr="00674465">
        <w:rPr>
          <w:rFonts w:asciiTheme="minorHAnsi" w:hAnsiTheme="minorHAnsi" w:cstheme="minorHAnsi"/>
          <w:sz w:val="22"/>
          <w:szCs w:val="22"/>
        </w:rPr>
        <w:t>. Dz. U. z 2024 r. poz. 560 ze zm.).</w:t>
      </w:r>
    </w:p>
    <w:p w14:paraId="7E66996E" w14:textId="77777777" w:rsidR="001D33A8" w:rsidRPr="00674465" w:rsidRDefault="00E90B44"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 </w:t>
      </w:r>
      <w:r w:rsidR="007B2041" w:rsidRPr="00674465">
        <w:rPr>
          <w:rFonts w:asciiTheme="minorHAnsi" w:hAnsiTheme="minorHAnsi" w:cstheme="minorHAnsi"/>
          <w:b/>
          <w:sz w:val="22"/>
          <w:szCs w:val="22"/>
          <w:lang w:eastAsia="zh-CN"/>
        </w:rPr>
        <w:t>5</w:t>
      </w:r>
    </w:p>
    <w:p w14:paraId="411916EF" w14:textId="77777777" w:rsidR="001D33A8" w:rsidRPr="00674465" w:rsidRDefault="001D33A8"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Płatność</w:t>
      </w:r>
      <w:r w:rsidR="007B2041" w:rsidRPr="00674465">
        <w:rPr>
          <w:rFonts w:asciiTheme="minorHAnsi" w:hAnsiTheme="minorHAnsi" w:cstheme="minorHAnsi"/>
          <w:b/>
          <w:sz w:val="22"/>
          <w:szCs w:val="22"/>
          <w:lang w:eastAsia="zh-CN"/>
        </w:rPr>
        <w:t>/ Obowiązki Zamawiającego</w:t>
      </w:r>
    </w:p>
    <w:p w14:paraId="7A919FF8" w14:textId="77777777" w:rsidR="00D531ED" w:rsidRDefault="00D531ED" w:rsidP="00D531ED">
      <w:pPr>
        <w:spacing w:line="259" w:lineRule="auto"/>
        <w:jc w:val="both"/>
        <w:rPr>
          <w:rFonts w:asciiTheme="minorHAnsi" w:hAnsiTheme="minorHAnsi" w:cstheme="minorHAnsi"/>
          <w:sz w:val="22"/>
          <w:szCs w:val="22"/>
          <w:lang w:eastAsia="zh-CN"/>
        </w:rPr>
      </w:pPr>
      <w:r>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1.Zamawiajacy zapłaci wynagrodzenie za wykonanie przedmiotu umowy na podstawie</w:t>
      </w:r>
      <w:r>
        <w:rPr>
          <w:rFonts w:asciiTheme="minorHAnsi" w:hAnsiTheme="minorHAnsi" w:cstheme="minorHAnsi"/>
          <w:sz w:val="22"/>
          <w:szCs w:val="22"/>
          <w:lang w:eastAsia="zh-CN"/>
        </w:rPr>
        <w:t xml:space="preserve"> </w:t>
      </w:r>
    </w:p>
    <w:p w14:paraId="3FB2E26F" w14:textId="77777777" w:rsidR="00D531ED" w:rsidRDefault="008C2E7F" w:rsidP="00D531ED">
      <w:pPr>
        <w:spacing w:line="259" w:lineRule="auto"/>
        <w:jc w:val="both"/>
        <w:rPr>
          <w:rFonts w:asciiTheme="minorHAnsi" w:hAnsiTheme="minorHAnsi" w:cstheme="minorHAnsi"/>
          <w:sz w:val="22"/>
          <w:szCs w:val="22"/>
          <w:lang w:eastAsia="zh-CN"/>
        </w:rPr>
      </w:pPr>
      <w:r>
        <w:rPr>
          <w:rFonts w:asciiTheme="minorHAnsi" w:hAnsiTheme="minorHAnsi" w:cstheme="minorHAnsi"/>
          <w:b/>
          <w:color w:val="FF0000"/>
          <w:sz w:val="22"/>
          <w:szCs w:val="22"/>
          <w:lang w:eastAsia="zh-CN"/>
        </w:rPr>
        <w:t xml:space="preserve"> </w:t>
      </w:r>
      <w:r w:rsidR="00143224">
        <w:rPr>
          <w:rFonts w:asciiTheme="minorHAnsi" w:hAnsiTheme="minorHAnsi" w:cstheme="minorHAnsi"/>
          <w:b/>
          <w:color w:val="FF0000"/>
          <w:sz w:val="22"/>
          <w:szCs w:val="22"/>
          <w:lang w:eastAsia="zh-CN"/>
        </w:rPr>
        <w:t>1 faktury</w:t>
      </w:r>
      <w:r>
        <w:rPr>
          <w:rFonts w:asciiTheme="minorHAnsi" w:hAnsiTheme="minorHAnsi" w:cstheme="minorHAnsi"/>
          <w:b/>
          <w:color w:val="FF0000"/>
          <w:sz w:val="22"/>
          <w:szCs w:val="22"/>
          <w:lang w:eastAsia="zh-CN"/>
        </w:rPr>
        <w:t xml:space="preserve"> </w:t>
      </w:r>
      <w:r w:rsidR="00D531ED" w:rsidRPr="00D531ED">
        <w:rPr>
          <w:rFonts w:asciiTheme="minorHAnsi" w:hAnsiTheme="minorHAnsi" w:cstheme="minorHAnsi"/>
          <w:b/>
          <w:color w:val="FF0000"/>
          <w:sz w:val="22"/>
          <w:szCs w:val="22"/>
          <w:lang w:eastAsia="zh-CN"/>
        </w:rPr>
        <w:t>/</w:t>
      </w:r>
      <w:r>
        <w:rPr>
          <w:rFonts w:asciiTheme="minorHAnsi" w:hAnsiTheme="minorHAnsi" w:cstheme="minorHAnsi"/>
          <w:sz w:val="22"/>
          <w:szCs w:val="22"/>
          <w:lang w:eastAsia="zh-CN"/>
        </w:rPr>
        <w:t xml:space="preserve"> </w:t>
      </w:r>
      <w:r w:rsidR="00840577">
        <w:rPr>
          <w:rFonts w:asciiTheme="minorHAnsi" w:hAnsiTheme="minorHAnsi" w:cstheme="minorHAnsi"/>
          <w:sz w:val="22"/>
          <w:szCs w:val="22"/>
          <w:lang w:eastAsia="zh-CN"/>
        </w:rPr>
        <w:t xml:space="preserve">rachunku  prawidłowo </w:t>
      </w:r>
      <w:r w:rsidR="00143224">
        <w:rPr>
          <w:rFonts w:asciiTheme="minorHAnsi" w:hAnsiTheme="minorHAnsi" w:cstheme="minorHAnsi"/>
          <w:sz w:val="22"/>
          <w:szCs w:val="22"/>
          <w:lang w:eastAsia="zh-CN"/>
        </w:rPr>
        <w:t>wystawionej</w:t>
      </w:r>
      <w:r>
        <w:rPr>
          <w:rFonts w:asciiTheme="minorHAnsi" w:hAnsiTheme="minorHAnsi" w:cstheme="minorHAnsi"/>
          <w:sz w:val="22"/>
          <w:szCs w:val="22"/>
          <w:lang w:eastAsia="zh-CN"/>
        </w:rPr>
        <w:t xml:space="preserve"> </w:t>
      </w:r>
      <w:r w:rsidR="00D531ED" w:rsidRPr="00674465">
        <w:rPr>
          <w:rFonts w:asciiTheme="minorHAnsi" w:hAnsiTheme="minorHAnsi" w:cstheme="minorHAnsi"/>
          <w:sz w:val="22"/>
          <w:szCs w:val="22"/>
          <w:lang w:eastAsia="zh-CN"/>
        </w:rPr>
        <w:t xml:space="preserve"> pod wz</w:t>
      </w:r>
      <w:r w:rsidR="005C2E49">
        <w:rPr>
          <w:rFonts w:asciiTheme="minorHAnsi" w:hAnsiTheme="minorHAnsi" w:cstheme="minorHAnsi"/>
          <w:sz w:val="22"/>
          <w:szCs w:val="22"/>
          <w:lang w:eastAsia="zh-CN"/>
        </w:rPr>
        <w:t xml:space="preserve">ględem formalnym i rachunkowym </w:t>
      </w:r>
      <w:r w:rsidR="00D531ED" w:rsidRPr="00674465">
        <w:rPr>
          <w:rFonts w:asciiTheme="minorHAnsi" w:hAnsiTheme="minorHAnsi" w:cstheme="minorHAnsi"/>
          <w:sz w:val="22"/>
          <w:szCs w:val="22"/>
          <w:lang w:eastAsia="zh-CN"/>
        </w:rPr>
        <w:t>w terminie do 30 dni od daty  wpływu do siedziby Zamawiającego tj.</w:t>
      </w:r>
    </w:p>
    <w:p w14:paraId="4CA5812F" w14:textId="77777777" w:rsidR="00EF3683" w:rsidRPr="00674465" w:rsidRDefault="001D33A8"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7B2041" w:rsidRPr="00674465">
        <w:rPr>
          <w:rFonts w:asciiTheme="minorHAnsi" w:hAnsiTheme="minorHAnsi" w:cstheme="minorHAnsi"/>
          <w:sz w:val="22"/>
          <w:szCs w:val="22"/>
          <w:lang w:eastAsia="zh-CN"/>
        </w:rPr>
        <w:t xml:space="preserve">.Podstawą do wystawienia </w:t>
      </w:r>
      <w:r w:rsidR="00A10830" w:rsidRPr="00674465">
        <w:rPr>
          <w:rFonts w:asciiTheme="minorHAnsi" w:hAnsiTheme="minorHAnsi" w:cstheme="minorHAnsi"/>
          <w:sz w:val="22"/>
          <w:szCs w:val="22"/>
          <w:lang w:eastAsia="zh-CN"/>
        </w:rPr>
        <w:t xml:space="preserve">ww. </w:t>
      </w:r>
      <w:r w:rsidR="007B2041" w:rsidRPr="00674465">
        <w:rPr>
          <w:rFonts w:asciiTheme="minorHAnsi" w:hAnsiTheme="minorHAnsi" w:cstheme="minorHAnsi"/>
          <w:sz w:val="22"/>
          <w:szCs w:val="22"/>
          <w:lang w:eastAsia="zh-CN"/>
        </w:rPr>
        <w:t>faktur</w:t>
      </w:r>
      <w:r w:rsidR="008C2E7F">
        <w:rPr>
          <w:rFonts w:asciiTheme="minorHAnsi" w:hAnsiTheme="minorHAnsi" w:cstheme="minorHAnsi"/>
          <w:sz w:val="22"/>
          <w:szCs w:val="22"/>
          <w:lang w:eastAsia="zh-CN"/>
        </w:rPr>
        <w:t>y</w:t>
      </w:r>
      <w:r w:rsidRPr="00674465">
        <w:rPr>
          <w:rFonts w:asciiTheme="minorHAnsi" w:hAnsiTheme="minorHAnsi" w:cstheme="minorHAnsi"/>
          <w:sz w:val="22"/>
          <w:szCs w:val="22"/>
          <w:lang w:eastAsia="zh-CN"/>
        </w:rPr>
        <w:t xml:space="preserve"> Vat</w:t>
      </w:r>
      <w:r w:rsidR="008C2E7F">
        <w:rPr>
          <w:rFonts w:asciiTheme="minorHAnsi" w:hAnsiTheme="minorHAnsi" w:cstheme="minorHAnsi"/>
          <w:sz w:val="22"/>
          <w:szCs w:val="22"/>
          <w:lang w:eastAsia="zh-CN"/>
        </w:rPr>
        <w:t xml:space="preserve">/rachunku </w:t>
      </w:r>
      <w:r w:rsidR="00EF3683" w:rsidRPr="00674465">
        <w:rPr>
          <w:rFonts w:asciiTheme="minorHAnsi" w:hAnsiTheme="minorHAnsi" w:cstheme="minorHAnsi"/>
          <w:sz w:val="22"/>
          <w:szCs w:val="22"/>
          <w:lang w:eastAsia="zh-CN"/>
        </w:rPr>
        <w:t xml:space="preserve"> </w:t>
      </w:r>
      <w:r w:rsidR="00143224">
        <w:rPr>
          <w:rFonts w:asciiTheme="minorHAnsi" w:hAnsiTheme="minorHAnsi" w:cstheme="minorHAnsi"/>
          <w:sz w:val="22"/>
          <w:szCs w:val="22"/>
          <w:lang w:eastAsia="zh-CN"/>
        </w:rPr>
        <w:t>będą</w:t>
      </w:r>
      <w:r w:rsidR="00A10830" w:rsidRPr="00674465">
        <w:rPr>
          <w:rFonts w:asciiTheme="minorHAnsi" w:hAnsiTheme="minorHAnsi" w:cstheme="minorHAnsi"/>
          <w:sz w:val="22"/>
          <w:szCs w:val="22"/>
          <w:lang w:eastAsia="zh-CN"/>
        </w:rPr>
        <w:t xml:space="preserve">  podpisane</w:t>
      </w:r>
      <w:r w:rsidRPr="00674465">
        <w:rPr>
          <w:rFonts w:asciiTheme="minorHAnsi" w:hAnsiTheme="minorHAnsi" w:cstheme="minorHAnsi"/>
          <w:sz w:val="22"/>
          <w:szCs w:val="22"/>
          <w:lang w:eastAsia="zh-CN"/>
        </w:rPr>
        <w:t xml:space="preserve"> przez osoby wskazane </w:t>
      </w:r>
      <w:r w:rsidR="00A10830" w:rsidRPr="00674465">
        <w:rPr>
          <w:rFonts w:asciiTheme="minorHAnsi" w:hAnsiTheme="minorHAnsi" w:cstheme="minorHAnsi"/>
          <w:sz w:val="22"/>
          <w:szCs w:val="22"/>
          <w:lang w:eastAsia="zh-CN"/>
        </w:rPr>
        <w:br/>
      </w:r>
      <w:r w:rsidR="00EF3683" w:rsidRPr="00674465">
        <w:rPr>
          <w:rFonts w:asciiTheme="minorHAnsi" w:hAnsiTheme="minorHAnsi" w:cstheme="minorHAnsi"/>
          <w:sz w:val="22"/>
          <w:szCs w:val="22"/>
          <w:lang w:eastAsia="zh-CN"/>
        </w:rPr>
        <w:t xml:space="preserve">w § 3 umowy </w:t>
      </w:r>
      <w:r w:rsidR="008C2E7F">
        <w:rPr>
          <w:rFonts w:asciiTheme="minorHAnsi" w:hAnsiTheme="minorHAnsi" w:cstheme="minorHAnsi"/>
          <w:sz w:val="22"/>
          <w:szCs w:val="22"/>
          <w:lang w:eastAsia="zh-CN"/>
        </w:rPr>
        <w:t xml:space="preserve"> protokół</w:t>
      </w:r>
      <w:r w:rsidR="00143224">
        <w:rPr>
          <w:rFonts w:asciiTheme="minorHAnsi" w:hAnsiTheme="minorHAnsi" w:cstheme="minorHAnsi"/>
          <w:sz w:val="22"/>
          <w:szCs w:val="22"/>
          <w:lang w:eastAsia="zh-CN"/>
        </w:rPr>
        <w:t>y odbioru, o których</w:t>
      </w:r>
      <w:r w:rsidR="008C2E7F">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mowa </w:t>
      </w:r>
      <w:r w:rsidR="00900D83" w:rsidRPr="00674465">
        <w:rPr>
          <w:rFonts w:asciiTheme="minorHAnsi" w:hAnsiTheme="minorHAnsi" w:cstheme="minorHAnsi"/>
          <w:sz w:val="22"/>
          <w:szCs w:val="22"/>
          <w:lang w:eastAsia="zh-CN"/>
        </w:rPr>
        <w:t xml:space="preserve">w załączniku nr </w:t>
      </w:r>
      <w:r w:rsidR="00511C2B">
        <w:rPr>
          <w:rFonts w:asciiTheme="minorHAnsi" w:hAnsiTheme="minorHAnsi" w:cstheme="minorHAnsi"/>
          <w:sz w:val="22"/>
          <w:szCs w:val="22"/>
          <w:lang w:eastAsia="zh-CN"/>
        </w:rPr>
        <w:t>2</w:t>
      </w:r>
      <w:r w:rsidR="006015D4">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 xml:space="preserve"> do SWZ.</w:t>
      </w:r>
    </w:p>
    <w:p w14:paraId="0459BF25" w14:textId="77777777" w:rsidR="00B60ADC"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CC3EB3" w:rsidRPr="00674465">
        <w:rPr>
          <w:rFonts w:asciiTheme="minorHAnsi" w:hAnsiTheme="minorHAnsi" w:cstheme="minorHAnsi"/>
          <w:sz w:val="22"/>
          <w:szCs w:val="22"/>
          <w:lang w:eastAsia="zh-CN"/>
        </w:rPr>
        <w:t>. Za datę zapłaty uważa się dzień obciążenia rachunku bankowego Zamawiającego.</w:t>
      </w:r>
    </w:p>
    <w:p w14:paraId="0206A478" w14:textId="77777777" w:rsidR="00B60ADC" w:rsidRPr="00674465" w:rsidRDefault="007B2041"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6</w:t>
      </w:r>
    </w:p>
    <w:p w14:paraId="53E041A5" w14:textId="77777777" w:rsidR="00CC3EB3" w:rsidRPr="00674465" w:rsidRDefault="00CC3EB3" w:rsidP="00E54905">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lang w:eastAsia="zh-CN"/>
        </w:rPr>
        <w:t>Kary umowne</w:t>
      </w:r>
    </w:p>
    <w:p w14:paraId="5D433DAB" w14:textId="77777777" w:rsidR="00B60ADC" w:rsidRPr="00674465" w:rsidRDefault="00B60ADC" w:rsidP="00E54905">
      <w:pPr>
        <w:tabs>
          <w:tab w:val="left" w:pos="285"/>
        </w:tabs>
        <w:suppressAutoHyphen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1.Strony ustalają następujące kary umowne: </w:t>
      </w:r>
    </w:p>
    <w:p w14:paraId="77A1BB15" w14:textId="77777777" w:rsidR="00CC3EB3" w:rsidRPr="00674465" w:rsidRDefault="00CC3EB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1) W przypadku nieterminowego wykonania przedmiotu umowy Wykonawca zapłaci Zamawiającemu </w:t>
      </w:r>
      <w:r w:rsidR="00B55333" w:rsidRPr="00674465">
        <w:rPr>
          <w:rFonts w:asciiTheme="minorHAnsi" w:hAnsiTheme="minorHAnsi" w:cstheme="minorHAnsi"/>
          <w:sz w:val="22"/>
          <w:szCs w:val="22"/>
        </w:rPr>
        <w:t>kare umowną w wysokości 0,5 % wynagrodzenia, o którym mowa w § 1 ust 4.</w:t>
      </w:r>
    </w:p>
    <w:p w14:paraId="12931F66" w14:textId="77777777" w:rsidR="00B55333" w:rsidRPr="00674465" w:rsidRDefault="00B5533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W przypadku odstąpienia od umowy lub jej wypowiedzenia przez zamawiającego z przyczyn leżących po stronie Wykonawcy, Wykonawca zapłaci zamawiającemu kare umowną w wysokości 20% wynagrodzenia, o którym mowa w § 1 ust 4.</w:t>
      </w:r>
    </w:p>
    <w:p w14:paraId="31284ED1" w14:textId="77777777" w:rsidR="00D531ED" w:rsidRPr="00674465" w:rsidRDefault="00320EDF"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Łączna maksymalna wysokość kar umownych nie może przekroc</w:t>
      </w:r>
      <w:r w:rsidR="007B2041" w:rsidRPr="00674465">
        <w:rPr>
          <w:rFonts w:asciiTheme="minorHAnsi" w:hAnsiTheme="minorHAnsi" w:cstheme="minorHAnsi"/>
          <w:sz w:val="22"/>
          <w:szCs w:val="22"/>
        </w:rPr>
        <w:t xml:space="preserve">zyć wartości 25% wynagrodzenia </w:t>
      </w:r>
      <w:r w:rsidRPr="00674465">
        <w:rPr>
          <w:rFonts w:asciiTheme="minorHAnsi" w:hAnsiTheme="minorHAnsi" w:cstheme="minorHAnsi"/>
          <w:sz w:val="22"/>
          <w:szCs w:val="22"/>
        </w:rPr>
        <w:t>o którym mowa w § 1 ust 4.</w:t>
      </w:r>
    </w:p>
    <w:p w14:paraId="72647BB1" w14:textId="77777777" w:rsidR="00415F97" w:rsidRPr="00674465" w:rsidRDefault="00F62BBF"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 7</w:t>
      </w:r>
    </w:p>
    <w:p w14:paraId="13EA385A" w14:textId="77777777" w:rsidR="00B55333" w:rsidRPr="00674465" w:rsidRDefault="00415F97"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Ubezpieczenie Wykonawcy</w:t>
      </w:r>
    </w:p>
    <w:p w14:paraId="1B80A2B3" w14:textId="77777777" w:rsidR="00674465" w:rsidRPr="00674465" w:rsidRDefault="00415F97"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w:t>
      </w:r>
      <w:r w:rsidR="00B55333" w:rsidRPr="00674465">
        <w:rPr>
          <w:rFonts w:asciiTheme="minorHAnsi" w:hAnsiTheme="minorHAnsi" w:cstheme="minorHAnsi"/>
          <w:sz w:val="22"/>
          <w:szCs w:val="22"/>
        </w:rPr>
        <w:t>Wykonawca przez cały okres realizacji zamówienia zobowiązany jest do posiadania ubezpieczenia</w:t>
      </w:r>
      <w:r w:rsidR="008D26FA">
        <w:rPr>
          <w:rFonts w:asciiTheme="minorHAnsi" w:hAnsiTheme="minorHAnsi" w:cstheme="minorHAnsi"/>
          <w:sz w:val="22"/>
          <w:szCs w:val="22"/>
        </w:rPr>
        <w:t xml:space="preserve"> od odpowiedzialności cywilnej </w:t>
      </w:r>
      <w:r w:rsidR="00B55333" w:rsidRPr="00674465">
        <w:rPr>
          <w:rFonts w:asciiTheme="minorHAnsi" w:hAnsiTheme="minorHAnsi" w:cstheme="minorHAnsi"/>
          <w:sz w:val="22"/>
          <w:szCs w:val="22"/>
        </w:rPr>
        <w:t xml:space="preserve">w zakresie prowadzonej działalności związanej z przedmiotem </w:t>
      </w:r>
      <w:r w:rsidR="00F62BBF" w:rsidRPr="00674465">
        <w:rPr>
          <w:rFonts w:asciiTheme="minorHAnsi" w:hAnsiTheme="minorHAnsi" w:cstheme="minorHAnsi"/>
          <w:sz w:val="22"/>
          <w:szCs w:val="22"/>
        </w:rPr>
        <w:t>umowy.</w:t>
      </w:r>
    </w:p>
    <w:p w14:paraId="30EE63E0" w14:textId="77777777"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8</w:t>
      </w:r>
    </w:p>
    <w:p w14:paraId="447A60B7" w14:textId="77777777" w:rsidR="003A6EAD" w:rsidRPr="00674465" w:rsidRDefault="003A6EAD"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Odstąpienie od umowy</w:t>
      </w:r>
      <w:r w:rsidR="008B4962" w:rsidRPr="00674465">
        <w:rPr>
          <w:rFonts w:asciiTheme="minorHAnsi" w:hAnsiTheme="minorHAnsi" w:cstheme="minorHAnsi"/>
          <w:b/>
          <w:sz w:val="22"/>
          <w:szCs w:val="22"/>
          <w:lang w:eastAsia="zh-CN"/>
        </w:rPr>
        <w:t>, unieważnienie umowy</w:t>
      </w:r>
    </w:p>
    <w:p w14:paraId="25DD2C3E" w14:textId="77777777"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w:t>
      </w:r>
      <w:r w:rsidR="003A6EAD" w:rsidRPr="00674465">
        <w:rPr>
          <w:rFonts w:asciiTheme="minorHAnsi" w:hAnsiTheme="minorHAnsi" w:cstheme="minorHAnsi"/>
          <w:sz w:val="22"/>
          <w:szCs w:val="22"/>
          <w:lang w:eastAsia="zh-CN"/>
        </w:rPr>
        <w:t xml:space="preserve">. W przypadku wadliwego wykonania przedmiotu umowy, przez co rozumie się </w:t>
      </w:r>
      <w:r w:rsidR="00401006" w:rsidRPr="00674465">
        <w:rPr>
          <w:rFonts w:asciiTheme="minorHAnsi" w:hAnsiTheme="minorHAnsi" w:cstheme="minorHAnsi"/>
          <w:sz w:val="22"/>
          <w:szCs w:val="22"/>
          <w:lang w:eastAsia="zh-CN"/>
        </w:rPr>
        <w:br/>
      </w:r>
      <w:r w:rsidR="003A6EAD" w:rsidRPr="00674465">
        <w:rPr>
          <w:rFonts w:asciiTheme="minorHAnsi" w:hAnsiTheme="minorHAnsi" w:cstheme="minorHAnsi"/>
          <w:sz w:val="22"/>
          <w:szCs w:val="22"/>
          <w:lang w:eastAsia="zh-CN"/>
        </w:rPr>
        <w:t>w szczególności:</w:t>
      </w:r>
    </w:p>
    <w:p w14:paraId="30F6FF3F"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niezrealizowanie programu kursu</w:t>
      </w:r>
      <w:r w:rsidR="00401006" w:rsidRPr="00674465">
        <w:rPr>
          <w:rFonts w:asciiTheme="minorHAnsi" w:hAnsiTheme="minorHAnsi" w:cstheme="minorHAnsi"/>
          <w:sz w:val="22"/>
          <w:szCs w:val="22"/>
          <w:lang w:eastAsia="zh-CN"/>
        </w:rPr>
        <w:t xml:space="preserve">, szkolenia, warsztatu, </w:t>
      </w:r>
    </w:p>
    <w:p w14:paraId="0EAADA9F"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806EE3" w:rsidRPr="00674465">
        <w:rPr>
          <w:rFonts w:asciiTheme="minorHAnsi" w:hAnsiTheme="minorHAnsi" w:cstheme="minorHAnsi"/>
          <w:sz w:val="22"/>
          <w:szCs w:val="22"/>
          <w:lang w:eastAsia="zh-CN"/>
        </w:rPr>
        <w:t>z</w:t>
      </w:r>
      <w:r w:rsidRPr="00674465">
        <w:rPr>
          <w:rFonts w:asciiTheme="minorHAnsi" w:hAnsiTheme="minorHAnsi" w:cstheme="minorHAnsi"/>
          <w:sz w:val="22"/>
          <w:szCs w:val="22"/>
          <w:lang w:eastAsia="zh-CN"/>
        </w:rPr>
        <w:t>mniejszenie wymiaru czasu trwania kursu,</w:t>
      </w:r>
      <w:r w:rsidR="00674465" w:rsidRPr="00674465">
        <w:rPr>
          <w:rFonts w:asciiTheme="minorHAnsi" w:hAnsiTheme="minorHAnsi" w:cstheme="minorHAnsi"/>
          <w:sz w:val="22"/>
          <w:szCs w:val="22"/>
          <w:lang w:eastAsia="zh-CN"/>
        </w:rPr>
        <w:t xml:space="preserve"> szkolenia, </w:t>
      </w:r>
      <w:r w:rsidR="00401006" w:rsidRPr="00674465">
        <w:rPr>
          <w:rFonts w:asciiTheme="minorHAnsi" w:hAnsiTheme="minorHAnsi" w:cstheme="minorHAnsi"/>
          <w:sz w:val="22"/>
          <w:szCs w:val="22"/>
          <w:lang w:eastAsia="zh-CN"/>
        </w:rPr>
        <w:t xml:space="preserve"> warsztatu</w:t>
      </w:r>
    </w:p>
    <w:p w14:paraId="4B91CB38"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poświadczenie nieprawdy w listach obecności,</w:t>
      </w:r>
    </w:p>
    <w:p w14:paraId="332E0BCB"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Zamawiaj</w:t>
      </w:r>
      <w:r w:rsidR="00806EE3" w:rsidRPr="00674465">
        <w:rPr>
          <w:rFonts w:asciiTheme="minorHAnsi" w:hAnsiTheme="minorHAnsi" w:cstheme="minorHAnsi"/>
          <w:sz w:val="22"/>
          <w:szCs w:val="22"/>
          <w:lang w:eastAsia="zh-CN"/>
        </w:rPr>
        <w:t>ą</w:t>
      </w:r>
      <w:r w:rsidRPr="00674465">
        <w:rPr>
          <w:rFonts w:asciiTheme="minorHAnsi" w:hAnsiTheme="minorHAnsi" w:cstheme="minorHAnsi"/>
          <w:sz w:val="22"/>
          <w:szCs w:val="22"/>
          <w:lang w:eastAsia="zh-CN"/>
        </w:rPr>
        <w:t>cy w takim przypadku może odstąpić od umowy bez wcześniejszego wezwania Wykonawcy do usunięcia naruszeń.</w:t>
      </w:r>
    </w:p>
    <w:p w14:paraId="08874C88" w14:textId="77777777"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806EE3" w:rsidRPr="00674465">
        <w:rPr>
          <w:rFonts w:asciiTheme="minorHAnsi" w:hAnsiTheme="minorHAnsi" w:cstheme="minorHAnsi"/>
          <w:sz w:val="22"/>
          <w:szCs w:val="22"/>
          <w:lang w:eastAsia="zh-CN"/>
        </w:rPr>
        <w:t xml:space="preserve">. </w:t>
      </w:r>
      <w:r w:rsidR="003A6EAD" w:rsidRPr="00674465">
        <w:rPr>
          <w:rFonts w:asciiTheme="minorHAnsi" w:hAnsiTheme="minorHAnsi" w:cstheme="minorHAnsi"/>
          <w:sz w:val="22"/>
          <w:szCs w:val="22"/>
          <w:lang w:eastAsia="zh-CN"/>
        </w:rPr>
        <w:t>Odst</w:t>
      </w:r>
      <w:r w:rsidR="00806EE3" w:rsidRPr="00674465">
        <w:rPr>
          <w:rFonts w:asciiTheme="minorHAnsi" w:hAnsiTheme="minorHAnsi" w:cstheme="minorHAnsi"/>
          <w:sz w:val="22"/>
          <w:szCs w:val="22"/>
          <w:lang w:eastAsia="zh-CN"/>
        </w:rPr>
        <w:t>ą</w:t>
      </w:r>
      <w:r w:rsidR="003A6EAD" w:rsidRPr="00674465">
        <w:rPr>
          <w:rFonts w:asciiTheme="minorHAnsi" w:hAnsiTheme="minorHAnsi" w:cstheme="minorHAnsi"/>
          <w:sz w:val="22"/>
          <w:szCs w:val="22"/>
          <w:lang w:eastAsia="zh-CN"/>
        </w:rPr>
        <w:t xml:space="preserve">pienie od umowy </w:t>
      </w:r>
      <w:r w:rsidR="00806EE3" w:rsidRPr="00674465">
        <w:rPr>
          <w:rFonts w:asciiTheme="minorHAnsi" w:hAnsiTheme="minorHAnsi" w:cstheme="minorHAnsi"/>
          <w:sz w:val="22"/>
          <w:szCs w:val="22"/>
          <w:lang w:eastAsia="zh-CN"/>
        </w:rPr>
        <w:t xml:space="preserve">skutkuje pozbawieniem prawa Wykonawcy do należnego mu wynagrodzenia </w:t>
      </w:r>
      <w:r w:rsidR="00674465">
        <w:rPr>
          <w:rFonts w:asciiTheme="minorHAnsi" w:hAnsiTheme="minorHAnsi" w:cstheme="minorHAnsi"/>
          <w:sz w:val="22"/>
          <w:szCs w:val="22"/>
          <w:lang w:eastAsia="zh-CN"/>
        </w:rPr>
        <w:br/>
      </w:r>
      <w:r w:rsidR="00806EE3" w:rsidRPr="00674465">
        <w:rPr>
          <w:rFonts w:asciiTheme="minorHAnsi" w:hAnsiTheme="minorHAnsi" w:cstheme="minorHAnsi"/>
          <w:sz w:val="22"/>
          <w:szCs w:val="22"/>
          <w:lang w:eastAsia="zh-CN"/>
        </w:rPr>
        <w:t>o którym mowa § 1 ust 4.</w:t>
      </w:r>
    </w:p>
    <w:p w14:paraId="498FB275" w14:textId="77777777"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806EE3" w:rsidRPr="00674465">
        <w:rPr>
          <w:rFonts w:asciiTheme="minorHAnsi" w:hAnsiTheme="minorHAnsi" w:cstheme="minorHAnsi"/>
          <w:sz w:val="22"/>
          <w:szCs w:val="22"/>
          <w:lang w:eastAsia="zh-CN"/>
        </w:rPr>
        <w:t>. Oprócz przypadków wymienionych powyżej, a także wskazanych w Kodeksie cywilnym , Stronom przysługuje prawo odstąpienia od niniejszej umowy w razie zaistnienia</w:t>
      </w:r>
      <w:r w:rsidRPr="00674465">
        <w:rPr>
          <w:rFonts w:asciiTheme="minorHAnsi" w:hAnsiTheme="minorHAnsi" w:cstheme="minorHAnsi"/>
          <w:sz w:val="22"/>
          <w:szCs w:val="22"/>
          <w:lang w:eastAsia="zh-CN"/>
        </w:rPr>
        <w:t xml:space="preserve"> okoliczności wskazanych w ust.4</w:t>
      </w:r>
    </w:p>
    <w:p w14:paraId="28BDFD0F" w14:textId="77777777"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w:t>
      </w:r>
      <w:r w:rsidR="00806EE3" w:rsidRPr="00674465">
        <w:rPr>
          <w:rFonts w:asciiTheme="minorHAnsi" w:hAnsiTheme="minorHAnsi" w:cstheme="minorHAnsi"/>
          <w:sz w:val="22"/>
          <w:szCs w:val="22"/>
          <w:lang w:eastAsia="zh-CN"/>
        </w:rPr>
        <w:t>. Zamawiający może także odstąpić od umowy w razie zaistnienia co najmniej jednej z poniższych okoliczności:</w:t>
      </w:r>
    </w:p>
    <w:p w14:paraId="1BA1F807"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zostanie złożony pisemny wniosek o ogłoszenie upadłości Wykonawcy,</w:t>
      </w:r>
    </w:p>
    <w:p w14:paraId="2FB4D446"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zostanie podjęta likwidacja Wykonawcy albo zajęcie majątku Wykonawcy prze sądowy lub administracyjny organ egzekucyjny,</w:t>
      </w:r>
    </w:p>
    <w:p w14:paraId="47404FF4"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zaniec</w:t>
      </w:r>
      <w:r w:rsidR="00401006" w:rsidRPr="00674465">
        <w:rPr>
          <w:rFonts w:asciiTheme="minorHAnsi" w:hAnsiTheme="minorHAnsi" w:cstheme="minorHAnsi"/>
          <w:sz w:val="22"/>
          <w:szCs w:val="22"/>
          <w:lang w:eastAsia="zh-CN"/>
        </w:rPr>
        <w:t>ha realizacji przedmiotu umowy,</w:t>
      </w:r>
    </w:p>
    <w:p w14:paraId="09482B45"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4) zaistnienia istotnej zmiany okoliczności powoduj</w:t>
      </w:r>
      <w:r w:rsidR="00320EDF" w:rsidRPr="00674465">
        <w:rPr>
          <w:rFonts w:asciiTheme="minorHAnsi" w:hAnsiTheme="minorHAnsi" w:cstheme="minorHAnsi"/>
          <w:sz w:val="22"/>
          <w:szCs w:val="22"/>
          <w:lang w:eastAsia="zh-CN"/>
        </w:rPr>
        <w:t>ącej, że wykonanie umowy nie leż</w:t>
      </w:r>
      <w:r w:rsidRPr="00674465">
        <w:rPr>
          <w:rFonts w:asciiTheme="minorHAnsi" w:hAnsiTheme="minorHAnsi" w:cstheme="minorHAnsi"/>
          <w:sz w:val="22"/>
          <w:szCs w:val="22"/>
          <w:lang w:eastAsia="zh-CN"/>
        </w:rPr>
        <w:t>y w interesie publicznym, czego nie można było przewidzie</w:t>
      </w:r>
      <w:r w:rsidR="00320EDF" w:rsidRPr="00674465">
        <w:rPr>
          <w:rFonts w:asciiTheme="minorHAnsi" w:hAnsiTheme="minorHAnsi" w:cstheme="minorHAnsi"/>
          <w:sz w:val="22"/>
          <w:szCs w:val="22"/>
          <w:lang w:eastAsia="zh-CN"/>
        </w:rPr>
        <w:t xml:space="preserve">ć w chwili zawarcia umowy, lub dalsze wykonywanie umowy może zagrozić istotnemu interesowi bezpieczeństwa państwa lub bezpieczeństwu publicznemu – w  takim </w:t>
      </w:r>
      <w:r w:rsidR="008B4962" w:rsidRPr="00674465">
        <w:rPr>
          <w:rFonts w:asciiTheme="minorHAnsi" w:hAnsiTheme="minorHAnsi" w:cstheme="minorHAnsi"/>
          <w:sz w:val="22"/>
          <w:szCs w:val="22"/>
          <w:lang w:eastAsia="zh-CN"/>
        </w:rPr>
        <w:t>wypadku zamawiający może odstąpić od umowy w terminie 30 dni od dnia powzięcia wiadomości o tych okolicznościach.</w:t>
      </w:r>
    </w:p>
    <w:p w14:paraId="30B0B190" w14:textId="77777777" w:rsidR="008F0DA0"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5) w przypadku </w:t>
      </w:r>
      <w:r w:rsidRPr="00674465">
        <w:rPr>
          <w:rFonts w:asciiTheme="minorHAnsi" w:hAnsiTheme="minorHAnsi" w:cstheme="minorHAnsi"/>
          <w:sz w:val="22"/>
          <w:szCs w:val="22"/>
        </w:rPr>
        <w:t xml:space="preserve">naruszenia przez Wykonawcę przepisów, o których mowa w art. 7 ust. 1 ustawy </w:t>
      </w:r>
      <w:r w:rsidRPr="00674465">
        <w:rPr>
          <w:rFonts w:asciiTheme="minorHAnsi" w:hAnsiTheme="minorHAnsi" w:cstheme="minorHAnsi"/>
          <w:sz w:val="22"/>
          <w:szCs w:val="22"/>
        </w:rPr>
        <w:br/>
      </w:r>
      <w:r w:rsidRPr="00674465">
        <w:rPr>
          <w:rFonts w:asciiTheme="minorHAnsi" w:hAnsiTheme="minorHAnsi" w:cstheme="minorHAnsi"/>
          <w:iCs/>
          <w:sz w:val="22"/>
          <w:szCs w:val="22"/>
        </w:rPr>
        <w:t xml:space="preserve">o szczególnych rozwiązaniach w zakresie przeciwdziałania wspieraniu agresji na Ukrainę oraz służących ochronie bezpieczeństwa narodowego </w:t>
      </w:r>
      <w:r w:rsidRPr="00674465">
        <w:rPr>
          <w:rFonts w:asciiTheme="minorHAnsi" w:hAnsiTheme="minorHAnsi" w:cstheme="minorHAnsi"/>
          <w:sz w:val="22"/>
          <w:szCs w:val="22"/>
        </w:rPr>
        <w:t>(Dz. U. 2022, poz. 835) Zamawiający niezwłocznie odstąpi od umowy.</w:t>
      </w:r>
    </w:p>
    <w:p w14:paraId="05989D55" w14:textId="77777777"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8B4962" w:rsidRPr="00674465">
        <w:rPr>
          <w:rFonts w:asciiTheme="minorHAnsi" w:hAnsiTheme="minorHAnsi" w:cstheme="minorHAnsi"/>
          <w:sz w:val="22"/>
          <w:szCs w:val="22"/>
          <w:lang w:eastAsia="zh-CN"/>
        </w:rPr>
        <w:t>. Wykonawcy nie przysługuje odszkodowanie z tytułu odstąpieni</w:t>
      </w:r>
      <w:r w:rsidR="00401006" w:rsidRPr="00674465">
        <w:rPr>
          <w:rFonts w:asciiTheme="minorHAnsi" w:hAnsiTheme="minorHAnsi" w:cstheme="minorHAnsi"/>
          <w:sz w:val="22"/>
          <w:szCs w:val="22"/>
          <w:lang w:eastAsia="zh-CN"/>
        </w:rPr>
        <w:t xml:space="preserve">a przez Zamawiającego od umowy </w:t>
      </w:r>
      <w:r w:rsidR="00674465">
        <w:rPr>
          <w:rFonts w:asciiTheme="minorHAnsi" w:hAnsiTheme="minorHAnsi" w:cstheme="minorHAnsi"/>
          <w:sz w:val="22"/>
          <w:szCs w:val="22"/>
          <w:lang w:eastAsia="zh-CN"/>
        </w:rPr>
        <w:br/>
      </w:r>
      <w:r w:rsidR="008B4962" w:rsidRPr="00674465">
        <w:rPr>
          <w:rFonts w:asciiTheme="minorHAnsi" w:hAnsiTheme="minorHAnsi" w:cstheme="minorHAnsi"/>
          <w:sz w:val="22"/>
          <w:szCs w:val="22"/>
          <w:lang w:eastAsia="zh-CN"/>
        </w:rPr>
        <w:t>z powodu okoliczności leżących po stronie Wykonawcy.</w:t>
      </w:r>
    </w:p>
    <w:p w14:paraId="4AD88C50" w14:textId="77777777"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8B4962" w:rsidRPr="00674465">
        <w:rPr>
          <w:rFonts w:asciiTheme="minorHAnsi" w:hAnsiTheme="minorHAnsi" w:cstheme="minorHAnsi"/>
          <w:sz w:val="22"/>
          <w:szCs w:val="22"/>
          <w:lang w:eastAsia="zh-CN"/>
        </w:rPr>
        <w:t xml:space="preserve">. Umowa podlega unieważnieniu również w przypadkach określonych w art. 457 ust 1 ustawy </w:t>
      </w:r>
      <w:proofErr w:type="spellStart"/>
      <w:r w:rsidR="008B4962" w:rsidRPr="00674465">
        <w:rPr>
          <w:rFonts w:asciiTheme="minorHAnsi" w:hAnsiTheme="minorHAnsi" w:cstheme="minorHAnsi"/>
          <w:sz w:val="22"/>
          <w:szCs w:val="22"/>
          <w:lang w:eastAsia="zh-CN"/>
        </w:rPr>
        <w:t>Pzp</w:t>
      </w:r>
      <w:proofErr w:type="spellEnd"/>
      <w:r w:rsidR="008B4962" w:rsidRPr="00674465">
        <w:rPr>
          <w:rFonts w:asciiTheme="minorHAnsi" w:hAnsiTheme="minorHAnsi" w:cstheme="minorHAnsi"/>
          <w:sz w:val="22"/>
          <w:szCs w:val="22"/>
          <w:lang w:eastAsia="zh-CN"/>
        </w:rPr>
        <w:t>.</w:t>
      </w:r>
    </w:p>
    <w:p w14:paraId="708BA902" w14:textId="77777777" w:rsidR="001E2CDC"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517DC5" w:rsidRPr="00674465">
        <w:rPr>
          <w:rFonts w:asciiTheme="minorHAnsi" w:hAnsiTheme="minorHAnsi" w:cstheme="minorHAnsi"/>
          <w:sz w:val="22"/>
          <w:szCs w:val="22"/>
          <w:lang w:eastAsia="zh-CN"/>
        </w:rPr>
        <w:t>. Odstąpienie od umowy, jej wypowiedzenie albo rozwiązanie powinno nastąpić w formie pisemnej pod rygorem nieważności.</w:t>
      </w:r>
    </w:p>
    <w:p w14:paraId="38DFAAA9" w14:textId="77777777"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9</w:t>
      </w:r>
    </w:p>
    <w:p w14:paraId="77A2F5D3" w14:textId="77777777" w:rsidR="00EF3683" w:rsidRPr="00674465" w:rsidRDefault="00517DC5"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Zmiany umowy</w:t>
      </w:r>
    </w:p>
    <w:p w14:paraId="41BD9717" w14:textId="77777777" w:rsidR="008249DE" w:rsidRPr="00674465" w:rsidRDefault="008249DE"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1. </w:t>
      </w:r>
      <w:r w:rsidRPr="00674465">
        <w:rPr>
          <w:rFonts w:asciiTheme="minorHAnsi" w:eastAsia="ArialNarrow" w:hAnsiTheme="minorHAnsi" w:cstheme="minorHAnsi"/>
          <w:sz w:val="22"/>
          <w:szCs w:val="22"/>
        </w:rPr>
        <w:t xml:space="preserve">Zamawiający przewiduje możliwość zmiany zawartej umowy w stosunku do treści wybranej oferty </w:t>
      </w:r>
      <w:r w:rsidR="00674465">
        <w:rPr>
          <w:rFonts w:asciiTheme="minorHAnsi" w:eastAsia="ArialNarrow" w:hAnsiTheme="minorHAnsi" w:cstheme="minorHAnsi"/>
          <w:sz w:val="22"/>
          <w:szCs w:val="22"/>
        </w:rPr>
        <w:br/>
      </w:r>
      <w:r w:rsidRPr="00674465">
        <w:rPr>
          <w:rFonts w:asciiTheme="minorHAnsi" w:eastAsia="ArialNarrow" w:hAnsiTheme="minorHAnsi" w:cstheme="minorHAnsi"/>
          <w:sz w:val="22"/>
          <w:szCs w:val="22"/>
        </w:rPr>
        <w:t xml:space="preserve">w zakresie uregulowanym niniejszą umową oraz art. 454-455 </w:t>
      </w:r>
      <w:proofErr w:type="spellStart"/>
      <w:r w:rsidRPr="00674465">
        <w:rPr>
          <w:rFonts w:asciiTheme="minorHAnsi" w:eastAsia="ArialNarrow" w:hAnsiTheme="minorHAnsi" w:cstheme="minorHAnsi"/>
          <w:sz w:val="22"/>
          <w:szCs w:val="22"/>
        </w:rPr>
        <w:t>Pzp</w:t>
      </w:r>
      <w:proofErr w:type="spellEnd"/>
      <w:r w:rsidRPr="00674465">
        <w:rPr>
          <w:rFonts w:asciiTheme="minorHAnsi" w:eastAsia="ArialNarrow" w:hAnsiTheme="minorHAnsi" w:cstheme="minorHAnsi"/>
          <w:sz w:val="22"/>
          <w:szCs w:val="22"/>
        </w:rPr>
        <w:t xml:space="preserve"> oraz w sytuacjach </w:t>
      </w:r>
      <w:r w:rsidRPr="00674465">
        <w:rPr>
          <w:rFonts w:asciiTheme="minorHAnsi" w:eastAsia="ArialNarrow" w:hAnsiTheme="minorHAnsi" w:cstheme="minorHAnsi"/>
          <w:sz w:val="22"/>
          <w:szCs w:val="22"/>
        </w:rPr>
        <w:br/>
        <w:t>o których mowa poniżej:</w:t>
      </w:r>
    </w:p>
    <w:p w14:paraId="215A1583" w14:textId="77777777"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u w:val="single"/>
          <w:lang w:eastAsia="zh-CN"/>
        </w:rPr>
        <w:t xml:space="preserve">1) zmiany terminu realizacji przedmiotu umowy poprzez jego wydłużenie względnie przesunięcie </w:t>
      </w:r>
      <w:r w:rsidR="00674465">
        <w:rPr>
          <w:rFonts w:asciiTheme="minorHAnsi" w:hAnsiTheme="minorHAnsi" w:cstheme="minorHAnsi"/>
          <w:sz w:val="22"/>
          <w:szCs w:val="22"/>
          <w:u w:val="single"/>
          <w:lang w:eastAsia="zh-CN"/>
        </w:rPr>
        <w:br/>
      </w:r>
      <w:r w:rsidRPr="00674465">
        <w:rPr>
          <w:rFonts w:asciiTheme="minorHAnsi" w:hAnsiTheme="minorHAnsi" w:cstheme="minorHAnsi"/>
          <w:sz w:val="22"/>
          <w:szCs w:val="22"/>
          <w:u w:val="single"/>
          <w:lang w:eastAsia="zh-CN"/>
        </w:rPr>
        <w:t>w sytuacji gdy</w:t>
      </w:r>
      <w:r w:rsidRPr="00674465">
        <w:rPr>
          <w:rFonts w:asciiTheme="minorHAnsi" w:hAnsiTheme="minorHAnsi" w:cstheme="minorHAnsi"/>
          <w:sz w:val="22"/>
          <w:szCs w:val="22"/>
          <w:lang w:eastAsia="zh-CN"/>
        </w:rPr>
        <w:t>:</w:t>
      </w:r>
    </w:p>
    <w:p w14:paraId="17F8195C" w14:textId="77777777" w:rsidR="0002504F"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wystą</w:t>
      </w:r>
      <w:r w:rsidR="0002504F" w:rsidRPr="00674465">
        <w:rPr>
          <w:rFonts w:asciiTheme="minorHAnsi" w:hAnsiTheme="minorHAnsi" w:cstheme="minorHAnsi"/>
          <w:sz w:val="22"/>
          <w:szCs w:val="22"/>
          <w:lang w:eastAsia="zh-CN"/>
        </w:rPr>
        <w:t>piły klęski żywiołowe, inne stany nadzwyczajne, stany epidemii lub zagrożenia epidemicznego stwierdzone w sposób prawnie określony zgodnie z obowiązującymi przepisami prawa,</w:t>
      </w:r>
    </w:p>
    <w:p w14:paraId="23F19EF0" w14:textId="77777777"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b) niedotrzymanie pierwotnego terminu realizacji przedmiotu umowy, stanowi konsekwencje działania sił wyższych niezależnych od wykonawcy, których nie można było przewidzieć, poza zdarzeniami zwykłymi. Siłą wyższą, o której mowa </w:t>
      </w:r>
      <w:r w:rsidR="00A80684" w:rsidRPr="00674465">
        <w:rPr>
          <w:rFonts w:asciiTheme="minorHAnsi" w:hAnsiTheme="minorHAnsi" w:cstheme="minorHAnsi"/>
          <w:sz w:val="22"/>
          <w:szCs w:val="22"/>
          <w:lang w:eastAsia="zh-CN"/>
        </w:rPr>
        <w:t>w zdaniu poprzedzającym jest zdarzenie niezależne od Wykonawcy, niestanowiące jego problemów organizacyjnych, którego strony umowy nie mogły przewidzieć, a które uniemoż</w:t>
      </w:r>
      <w:r w:rsidR="00A10830" w:rsidRPr="00674465">
        <w:rPr>
          <w:rFonts w:asciiTheme="minorHAnsi" w:hAnsiTheme="minorHAnsi" w:cstheme="minorHAnsi"/>
          <w:sz w:val="22"/>
          <w:szCs w:val="22"/>
          <w:lang w:eastAsia="zh-CN"/>
        </w:rPr>
        <w:t>liwiają wykonawcy wykonanie częś</w:t>
      </w:r>
      <w:r w:rsidR="00A80684" w:rsidRPr="00674465">
        <w:rPr>
          <w:rFonts w:asciiTheme="minorHAnsi" w:hAnsiTheme="minorHAnsi" w:cstheme="minorHAnsi"/>
          <w:sz w:val="22"/>
          <w:szCs w:val="22"/>
          <w:lang w:eastAsia="zh-CN"/>
        </w:rPr>
        <w:t xml:space="preserve">ci lub </w:t>
      </w:r>
      <w:r w:rsidR="00A10830" w:rsidRPr="00674465">
        <w:rPr>
          <w:rFonts w:asciiTheme="minorHAnsi" w:hAnsiTheme="minorHAnsi" w:cstheme="minorHAnsi"/>
          <w:sz w:val="22"/>
          <w:szCs w:val="22"/>
          <w:lang w:eastAsia="zh-CN"/>
        </w:rPr>
        <w:br/>
      </w:r>
      <w:r w:rsidR="00A80684" w:rsidRPr="00674465">
        <w:rPr>
          <w:rFonts w:asciiTheme="minorHAnsi" w:hAnsiTheme="minorHAnsi" w:cstheme="minorHAnsi"/>
          <w:sz w:val="22"/>
          <w:szCs w:val="22"/>
          <w:lang w:eastAsia="zh-CN"/>
        </w:rPr>
        <w:t>w całości jego zobowiązania wynikającego z niniejszej umowy,</w:t>
      </w:r>
    </w:p>
    <w:p w14:paraId="076B1FBA" w14:textId="77777777" w:rsidR="00A80684"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nastąpi przedłużenie procedury przetargowej o udzielenie przedmiotu zamówienia wskutek prowadzonego postępowania przed Krajową izbą Odwoławczą przy Prezesie Urzędu Zamówień Publicznych</w:t>
      </w:r>
      <w:r w:rsidRPr="00674465">
        <w:rPr>
          <w:rFonts w:asciiTheme="minorHAnsi" w:hAnsiTheme="minorHAnsi" w:cstheme="minorHAnsi"/>
          <w:sz w:val="22"/>
          <w:szCs w:val="22"/>
          <w:lang w:eastAsia="zh-CN"/>
        </w:rPr>
        <w:br/>
        <w:t>d) weszły w życie przepisy prawa Unii Europejskiej lub prawa krajowego, które wymagają dostosowania dokumentacji do zmiany przepisów, które nastąpiły w trakcie realizacji przedmiotu umowy,</w:t>
      </w:r>
    </w:p>
    <w:p w14:paraId="33ACE170" w14:textId="77777777" w:rsidR="008249DE" w:rsidRPr="00674465" w:rsidRDefault="008249DE"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e) nastąpiły zmiany terminów realizacji zadania oraz ilości uczestników</w:t>
      </w:r>
      <w:r w:rsidR="00C047CE" w:rsidRPr="00674465">
        <w:rPr>
          <w:rFonts w:asciiTheme="minorHAnsi" w:hAnsiTheme="minorHAnsi" w:cstheme="minorHAnsi"/>
          <w:sz w:val="22"/>
          <w:szCs w:val="22"/>
          <w:lang w:eastAsia="zh-CN"/>
        </w:rPr>
        <w:t xml:space="preserve"> zadania we wniosku </w:t>
      </w:r>
      <w:r w:rsidR="00674465">
        <w:rPr>
          <w:rFonts w:asciiTheme="minorHAnsi" w:hAnsiTheme="minorHAnsi" w:cstheme="minorHAnsi"/>
          <w:sz w:val="22"/>
          <w:szCs w:val="22"/>
          <w:lang w:eastAsia="zh-CN"/>
        </w:rPr>
        <w:br/>
      </w:r>
      <w:r w:rsidR="00C047CE" w:rsidRPr="00674465">
        <w:rPr>
          <w:rFonts w:asciiTheme="minorHAnsi" w:hAnsiTheme="minorHAnsi" w:cstheme="minorHAnsi"/>
          <w:sz w:val="22"/>
          <w:szCs w:val="22"/>
          <w:lang w:eastAsia="zh-CN"/>
        </w:rPr>
        <w:t>o dofinansowanie</w:t>
      </w:r>
    </w:p>
    <w:p w14:paraId="0A514861" w14:textId="77777777" w:rsidR="0002504F"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2)Z</w:t>
      </w:r>
      <w:r w:rsidR="00A80684" w:rsidRPr="00674465">
        <w:rPr>
          <w:rFonts w:asciiTheme="minorHAnsi" w:hAnsiTheme="minorHAnsi" w:cstheme="minorHAnsi"/>
          <w:sz w:val="22"/>
          <w:szCs w:val="22"/>
          <w:lang w:eastAsia="zh-CN"/>
        </w:rPr>
        <w:t>miany</w:t>
      </w:r>
      <w:r w:rsidR="00A10830" w:rsidRPr="00674465">
        <w:rPr>
          <w:rFonts w:asciiTheme="minorHAnsi" w:hAnsiTheme="minorHAnsi" w:cstheme="minorHAnsi"/>
          <w:sz w:val="22"/>
          <w:szCs w:val="22"/>
          <w:lang w:eastAsia="zh-CN"/>
        </w:rPr>
        <w:t xml:space="preserve"> lub rezygnacji z podwykonawcy,</w:t>
      </w:r>
    </w:p>
    <w:p w14:paraId="6B5257AD" w14:textId="77777777" w:rsidR="008249DE"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 razie rezygnacji przez Zamawiającego z realizacji części przedmiotu umowy – poprzez na przykład zmniejszenie liczby uczniów</w:t>
      </w:r>
      <w:r w:rsidR="00A10830" w:rsidRPr="00674465">
        <w:rPr>
          <w:rFonts w:asciiTheme="minorHAnsi" w:hAnsiTheme="minorHAnsi" w:cstheme="minorHAnsi"/>
          <w:sz w:val="22"/>
          <w:szCs w:val="22"/>
          <w:lang w:eastAsia="zh-CN"/>
        </w:rPr>
        <w:t xml:space="preserve"> </w:t>
      </w:r>
      <w:r w:rsidR="00A604B0">
        <w:rPr>
          <w:rFonts w:asciiTheme="minorHAnsi" w:hAnsiTheme="minorHAnsi" w:cstheme="minorHAnsi"/>
          <w:sz w:val="22"/>
          <w:szCs w:val="22"/>
          <w:lang w:eastAsia="zh-CN"/>
        </w:rPr>
        <w:t xml:space="preserve"> (maksymalnie 2</w:t>
      </w:r>
      <w:r w:rsidR="007231D3">
        <w:rPr>
          <w:rFonts w:asciiTheme="minorHAnsi" w:hAnsiTheme="minorHAnsi" w:cstheme="minorHAnsi"/>
          <w:sz w:val="22"/>
          <w:szCs w:val="22"/>
          <w:lang w:eastAsia="zh-CN"/>
        </w:rPr>
        <w:t xml:space="preserve">0 % </w:t>
      </w:r>
      <w:r w:rsidRPr="00674465">
        <w:rPr>
          <w:rFonts w:asciiTheme="minorHAnsi" w:hAnsiTheme="minorHAnsi" w:cstheme="minorHAnsi"/>
          <w:sz w:val="22"/>
          <w:szCs w:val="22"/>
          <w:lang w:eastAsia="zh-CN"/>
        </w:rPr>
        <w:t>). W takim przypadku wynagrodzenie przysługujące Wykonawcy zos</w:t>
      </w:r>
      <w:r w:rsidR="003D1B8D" w:rsidRPr="00674465">
        <w:rPr>
          <w:rFonts w:asciiTheme="minorHAnsi" w:hAnsiTheme="minorHAnsi" w:cstheme="minorHAnsi"/>
          <w:sz w:val="22"/>
          <w:szCs w:val="22"/>
          <w:lang w:eastAsia="zh-CN"/>
        </w:rPr>
        <w:t>tanie odpowiednio pomniejszone</w:t>
      </w:r>
      <w:r w:rsidRPr="00674465">
        <w:rPr>
          <w:rFonts w:asciiTheme="minorHAnsi" w:hAnsiTheme="minorHAnsi" w:cstheme="minorHAnsi"/>
          <w:sz w:val="22"/>
          <w:szCs w:val="22"/>
          <w:lang w:eastAsia="zh-CN"/>
        </w:rPr>
        <w:t>. Jeżeli Wykonawca nie wyrazi zgody na zmianę w tym zakresie umowy, zamawiający może odstąpić o umowy w tej części zmniejszając wynagrodzenie zgodnie z kryteriami opisanymi w zdaniu poprzedzającym.</w:t>
      </w:r>
    </w:p>
    <w:p w14:paraId="50FA68A8" w14:textId="77777777" w:rsidR="00AF62AA" w:rsidRPr="00674465" w:rsidRDefault="009F1C2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w:t>
      </w:r>
      <w:r w:rsidR="00BF1732" w:rsidRPr="00674465">
        <w:rPr>
          <w:rFonts w:asciiTheme="minorHAnsi" w:hAnsiTheme="minorHAnsi" w:cstheme="minorHAnsi"/>
          <w:sz w:val="22"/>
          <w:szCs w:val="22"/>
          <w:lang w:eastAsia="zh-CN"/>
        </w:rPr>
        <w:t xml:space="preserve"> razie zmiany </w:t>
      </w:r>
      <w:r w:rsidR="00B863D0" w:rsidRPr="00674465">
        <w:rPr>
          <w:rFonts w:asciiTheme="minorHAnsi" w:hAnsiTheme="minorHAnsi" w:cstheme="minorHAnsi"/>
          <w:sz w:val="22"/>
          <w:szCs w:val="22"/>
          <w:lang w:eastAsia="zh-CN"/>
        </w:rPr>
        <w:t xml:space="preserve">opiekunów oraz </w:t>
      </w:r>
      <w:r w:rsidR="00BF1732" w:rsidRPr="00674465">
        <w:rPr>
          <w:rFonts w:asciiTheme="minorHAnsi" w:hAnsiTheme="minorHAnsi" w:cstheme="minorHAnsi"/>
          <w:sz w:val="22"/>
          <w:szCs w:val="22"/>
          <w:lang w:eastAsia="zh-CN"/>
        </w:rPr>
        <w:t>osób przeprowadzających w ramach przedmiotu umowy zajęć teorety</w:t>
      </w:r>
      <w:r w:rsidR="00B863D0" w:rsidRPr="00674465">
        <w:rPr>
          <w:rFonts w:asciiTheme="minorHAnsi" w:hAnsiTheme="minorHAnsi" w:cstheme="minorHAnsi"/>
          <w:sz w:val="22"/>
          <w:szCs w:val="22"/>
          <w:lang w:eastAsia="zh-CN"/>
        </w:rPr>
        <w:t xml:space="preserve">cznych, praktycznych </w:t>
      </w:r>
      <w:r w:rsidR="00BF1732" w:rsidRPr="00674465">
        <w:rPr>
          <w:rFonts w:asciiTheme="minorHAnsi" w:hAnsiTheme="minorHAnsi" w:cstheme="minorHAnsi"/>
          <w:sz w:val="22"/>
          <w:szCs w:val="22"/>
          <w:lang w:eastAsia="zh-CN"/>
        </w:rPr>
        <w:t xml:space="preserve"> - takim przypadku Wykonawca zobowiązany jest również złożyć informacje z </w:t>
      </w:r>
      <w:r w:rsidR="00BF1732" w:rsidRPr="00674465">
        <w:rPr>
          <w:rFonts w:asciiTheme="minorHAnsi" w:hAnsiTheme="minorHAnsi" w:cstheme="minorHAnsi"/>
          <w:sz w:val="22"/>
          <w:szCs w:val="22"/>
        </w:rPr>
        <w:t xml:space="preserve">Krajowego Rejestru Karnego o osobach skierowanych do realizacji zamówienia w zakresie przestępstw określonych w rozdziale XIX i XXV Kodeksu karnego, w art. 189a i art. 207 Kodeksu karnego oraz </w:t>
      </w:r>
      <w:r w:rsidR="00674465">
        <w:rPr>
          <w:rFonts w:asciiTheme="minorHAnsi" w:hAnsiTheme="minorHAnsi" w:cstheme="minorHAnsi"/>
          <w:sz w:val="22"/>
          <w:szCs w:val="22"/>
        </w:rPr>
        <w:br/>
      </w:r>
      <w:r w:rsidR="00BF1732" w:rsidRPr="00674465">
        <w:rPr>
          <w:rFonts w:asciiTheme="minorHAnsi" w:hAnsiTheme="minorHAnsi" w:cstheme="minorHAnsi"/>
          <w:sz w:val="22"/>
          <w:szCs w:val="22"/>
        </w:rPr>
        <w:t xml:space="preserve">w ustawie z dnia 29 lipca 2005 r. o przeciwdziałaniu narkomanii (Dz. U. z 2023 r. poz. 1939), lub za odpowiadające tym przestępstwom czyny zabronione określone w przepisach prawa obcego, zgodnie </w:t>
      </w:r>
      <w:r w:rsidR="00674465">
        <w:rPr>
          <w:rFonts w:asciiTheme="minorHAnsi" w:hAnsiTheme="minorHAnsi" w:cstheme="minorHAnsi"/>
          <w:sz w:val="22"/>
          <w:szCs w:val="22"/>
        </w:rPr>
        <w:br/>
      </w:r>
      <w:r w:rsidR="00BF1732" w:rsidRPr="00674465">
        <w:rPr>
          <w:rFonts w:asciiTheme="minorHAnsi" w:hAnsiTheme="minorHAnsi" w:cstheme="minorHAnsi"/>
          <w:sz w:val="22"/>
          <w:szCs w:val="22"/>
        </w:rPr>
        <w:t>z art. 21 ust. 3 ustawy z dnia 13 maja 2016 r. o przeciwdziałaniu zagrożeniom przestępczością na tle seksualnym i ochronie małoletnich (</w:t>
      </w:r>
      <w:proofErr w:type="spellStart"/>
      <w:r w:rsidR="00BF1732" w:rsidRPr="00674465">
        <w:rPr>
          <w:rFonts w:asciiTheme="minorHAnsi" w:hAnsiTheme="minorHAnsi" w:cstheme="minorHAnsi"/>
          <w:sz w:val="22"/>
          <w:szCs w:val="22"/>
        </w:rPr>
        <w:t>t.j</w:t>
      </w:r>
      <w:proofErr w:type="spellEnd"/>
      <w:r w:rsidR="00BF1732" w:rsidRPr="00674465">
        <w:rPr>
          <w:rFonts w:asciiTheme="minorHAnsi" w:hAnsiTheme="minorHAnsi" w:cstheme="minorHAnsi"/>
          <w:sz w:val="22"/>
          <w:szCs w:val="22"/>
        </w:rPr>
        <w:t>. Dz. U. z 2024 r. poz. 560 ze zm.).</w:t>
      </w:r>
    </w:p>
    <w:p w14:paraId="318DC295" w14:textId="77777777"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 xml:space="preserve">5) W razie konieczności modyfikacji umowy, Strony zobowiązane są przekazywać sobie wnioski </w:t>
      </w:r>
      <w:r w:rsidRPr="00674465">
        <w:rPr>
          <w:rFonts w:asciiTheme="minorHAnsi" w:hAnsiTheme="minorHAnsi" w:cstheme="minorHAnsi"/>
          <w:sz w:val="22"/>
          <w:szCs w:val="22"/>
          <w:lang w:eastAsia="zh-CN"/>
        </w:rPr>
        <w:br/>
        <w:t>w formie pisemnej o dokonanie zmiany umowy.</w:t>
      </w:r>
      <w:r w:rsidR="00C047CE"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 </w:t>
      </w:r>
    </w:p>
    <w:p w14:paraId="266EA7E5" w14:textId="77777777"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terminie do 30 dni od otrzymania wniosku, o którym mowa w ust 5, strony wydają pisemne stanowisko wobec złożonego wniosku.</w:t>
      </w:r>
    </w:p>
    <w:p w14:paraId="7E2BC6E4" w14:textId="77777777" w:rsidR="00B60AD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Zmiana postanowień zawartej umowy może nastąpić za</w:t>
      </w:r>
      <w:r w:rsidR="00A10830" w:rsidRPr="00674465">
        <w:rPr>
          <w:rFonts w:asciiTheme="minorHAnsi" w:hAnsiTheme="minorHAnsi" w:cstheme="minorHAnsi"/>
          <w:sz w:val="22"/>
          <w:szCs w:val="22"/>
          <w:lang w:eastAsia="zh-CN"/>
        </w:rPr>
        <w:t xml:space="preserve"> zgodą obu stron wyrażoną na p</w:t>
      </w:r>
      <w:r w:rsidR="00C047CE" w:rsidRPr="00674465">
        <w:rPr>
          <w:rFonts w:asciiTheme="minorHAnsi" w:hAnsiTheme="minorHAnsi" w:cstheme="minorHAnsi"/>
          <w:sz w:val="22"/>
          <w:szCs w:val="22"/>
          <w:lang w:eastAsia="zh-CN"/>
        </w:rPr>
        <w:t>i</w:t>
      </w:r>
      <w:r w:rsidR="00A10830" w:rsidRPr="00674465">
        <w:rPr>
          <w:rFonts w:asciiTheme="minorHAnsi" w:hAnsiTheme="minorHAnsi" w:cstheme="minorHAnsi"/>
          <w:sz w:val="22"/>
          <w:szCs w:val="22"/>
          <w:lang w:eastAsia="zh-CN"/>
        </w:rPr>
        <w:t>ś</w:t>
      </w:r>
      <w:r w:rsidRPr="00674465">
        <w:rPr>
          <w:rFonts w:asciiTheme="minorHAnsi" w:hAnsiTheme="minorHAnsi" w:cstheme="minorHAnsi"/>
          <w:sz w:val="22"/>
          <w:szCs w:val="22"/>
          <w:lang w:eastAsia="zh-CN"/>
        </w:rPr>
        <w:t>mie pod rygorem nieważności.</w:t>
      </w:r>
    </w:p>
    <w:p w14:paraId="707A1CB3" w14:textId="77777777" w:rsidR="00E653CC" w:rsidRPr="00674465" w:rsidRDefault="00A10830" w:rsidP="00E54905">
      <w:pPr>
        <w:tabs>
          <w:tab w:val="left" w:pos="6313"/>
        </w:tabs>
        <w:spacing w:line="259" w:lineRule="auto"/>
        <w:jc w:val="center"/>
        <w:rPr>
          <w:rFonts w:asciiTheme="minorHAnsi" w:hAnsiTheme="minorHAnsi" w:cstheme="minorHAnsi"/>
          <w:sz w:val="22"/>
          <w:szCs w:val="22"/>
          <w:lang w:eastAsia="zh-CN"/>
        </w:rPr>
      </w:pPr>
      <w:r w:rsidRPr="00674465">
        <w:rPr>
          <w:rFonts w:asciiTheme="minorHAnsi" w:hAnsiTheme="minorHAnsi" w:cstheme="minorHAnsi"/>
          <w:sz w:val="22"/>
          <w:szCs w:val="22"/>
          <w:lang w:eastAsia="zh-CN"/>
        </w:rPr>
        <w:t>§ 10</w:t>
      </w:r>
    </w:p>
    <w:p w14:paraId="17ABF33E" w14:textId="77777777" w:rsidR="00B60ADC" w:rsidRPr="00674465" w:rsidRDefault="00AF62AA"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Podwykonawcy</w:t>
      </w:r>
    </w:p>
    <w:p w14:paraId="3A9F60E0"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1.Wykonawca może w ramach sług świadczonych na podstawie </w:t>
      </w:r>
      <w:r w:rsidR="003A1933" w:rsidRPr="00674465">
        <w:rPr>
          <w:rFonts w:asciiTheme="minorHAnsi" w:hAnsiTheme="minorHAnsi" w:cstheme="minorHAnsi"/>
          <w:sz w:val="22"/>
          <w:szCs w:val="22"/>
          <w:lang w:eastAsia="zh-CN"/>
        </w:rPr>
        <w:t>n</w:t>
      </w:r>
      <w:r w:rsidRPr="00674465">
        <w:rPr>
          <w:rFonts w:asciiTheme="minorHAnsi" w:hAnsiTheme="minorHAnsi" w:cstheme="minorHAnsi"/>
          <w:sz w:val="22"/>
          <w:szCs w:val="22"/>
          <w:lang w:eastAsia="zh-CN"/>
        </w:rPr>
        <w:t xml:space="preserve">iniejszej umowy korzystać </w:t>
      </w:r>
      <w:r w:rsidR="00F3419A"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usług Podwykonawców. Wykonawca, zgodnie z oświadczeniem zawartym w ofercie wykona przedmiot umowy:</w:t>
      </w:r>
    </w:p>
    <w:p w14:paraId="0F543291"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bez udziału Podwykonawców,</w:t>
      </w:r>
    </w:p>
    <w:p w14:paraId="2C249934"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b) przy udziale Podwykonawców w zakresie usług-określenie zakresu</w:t>
      </w:r>
    </w:p>
    <w:p w14:paraId="13162008"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przy udziale….(nazwa) tj. podmiotu udostępniającego zasoby w zakresie usług…..( należy wpisać zgodnie z treścią wybranej oferty)</w:t>
      </w:r>
    </w:p>
    <w:p w14:paraId="52D798F7"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2.Podwykonawca jest podmiot z którym Wykonawca zawiera umowę w formie pisemnej o charakterze odpłatnym, której przedmiotem są usługi stanowiące część zamówienia publicznego.</w:t>
      </w:r>
    </w:p>
    <w:p w14:paraId="34140F34"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ponosi odpowiedzialność za działanie lub zaniechanie Podwykonawcy, jak za działanie lub zaniechanie własne.</w:t>
      </w:r>
    </w:p>
    <w:p w14:paraId="0097FEB5"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 przypadku, gdy Wykonawca zmienia lub rezygnuje z Podwykonawcy, na którego zasoby powołał się w toku postępowania poprzedzającego zawarcie Umowy, zobowiązany jest do wykazania Zamawiającemu, że proponowany inny Podwykonawca lub Wykonawca samodzielnie spełnia warunki udziału w postępowaniu w stopniu nie mniejszym niż Podwykonawca, na którego zasoby powoływał się w trakcie postępowania o udzielenie zamówienia.</w:t>
      </w:r>
    </w:p>
    <w:p w14:paraId="62131DCC"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Przed przystąpieniem do wykonania przedmiotu zamówienia Zamawiający ma prawo żądać od Wykonawcy podania nazwy albo imion i nazwisk oraz danych konta</w:t>
      </w:r>
      <w:r w:rsidR="00674465">
        <w:rPr>
          <w:rFonts w:asciiTheme="minorHAnsi" w:hAnsiTheme="minorHAnsi" w:cstheme="minorHAnsi"/>
          <w:sz w:val="22"/>
          <w:szCs w:val="22"/>
          <w:lang w:eastAsia="zh-CN"/>
        </w:rPr>
        <w:t>ktowych podwykonawców( o ile są</w:t>
      </w:r>
      <w:r w:rsidRPr="00674465">
        <w:rPr>
          <w:rFonts w:asciiTheme="minorHAnsi" w:hAnsiTheme="minorHAnsi" w:cstheme="minorHAnsi"/>
          <w:sz w:val="22"/>
          <w:szCs w:val="22"/>
          <w:lang w:eastAsia="zh-CN"/>
        </w:rPr>
        <w:t xml:space="preserve"> już znane) i osób do kontaktu z nimi, zaangażowanych w takie usługi. Wykonawca zawiadamia Zamawiającego o wszelkich zmianach ww.</w:t>
      </w:r>
      <w:r w:rsidR="00A10830"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danych Podwykonawców mających miejsce w trakcie realizacji przedmiotu zamówienia a także przekazuje informacje na temat Podwykonawców, którym </w:t>
      </w:r>
      <w:r w:rsid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w późniejszym okresie zamierza powierzyć realizację usług stanowiących przedmiot umowy.</w:t>
      </w:r>
    </w:p>
    <w:p w14:paraId="126B1639" w14:textId="77777777" w:rsidR="00143224" w:rsidRDefault="001D53EC" w:rsidP="00E54905">
      <w:pPr>
        <w:tabs>
          <w:tab w:val="left" w:pos="285"/>
        </w:tabs>
        <w:spacing w:line="259" w:lineRule="auto"/>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przypadku powierzenia czynności określonych w § 4ust.3 umowy Podwykonawcy, obowiązek zatrudnienia na podstawie umowy o pracę osób, które będą wykonywać prace związane z obsługą biurową spoczywa na tym Podwykonawcy.</w:t>
      </w:r>
    </w:p>
    <w:p w14:paraId="3879ACB4" w14:textId="77777777" w:rsidR="00AD0486" w:rsidRPr="002F0FF7" w:rsidRDefault="00AD0486" w:rsidP="00AD0486">
      <w:pPr>
        <w:tabs>
          <w:tab w:val="left" w:pos="285"/>
        </w:tabs>
        <w:spacing w:line="259" w:lineRule="auto"/>
        <w:rPr>
          <w:rFonts w:asciiTheme="minorHAnsi" w:hAnsiTheme="minorHAnsi" w:cstheme="minorHAnsi"/>
          <w:sz w:val="22"/>
          <w:szCs w:val="22"/>
          <w:lang w:eastAsia="zh-CN"/>
        </w:rPr>
      </w:pPr>
    </w:p>
    <w:p w14:paraId="2EE3553A" w14:textId="77777777" w:rsidR="00AD0486" w:rsidRPr="00AD0486" w:rsidRDefault="00AD0486" w:rsidP="00AD0486">
      <w:pPr>
        <w:tabs>
          <w:tab w:val="left" w:pos="6313"/>
        </w:tabs>
        <w:spacing w:line="259" w:lineRule="auto"/>
        <w:jc w:val="center"/>
        <w:rPr>
          <w:rFonts w:asciiTheme="minorHAnsi" w:hAnsiTheme="minorHAnsi" w:cstheme="minorHAnsi"/>
          <w:sz w:val="22"/>
          <w:szCs w:val="22"/>
          <w:lang w:eastAsia="zh-CN"/>
        </w:rPr>
      </w:pPr>
      <w:r w:rsidRPr="00AD0486">
        <w:rPr>
          <w:rFonts w:asciiTheme="minorHAnsi" w:hAnsiTheme="minorHAnsi" w:cstheme="minorHAnsi"/>
          <w:sz w:val="22"/>
          <w:szCs w:val="22"/>
          <w:lang w:eastAsia="zh-CN"/>
        </w:rPr>
        <w:t>§ 11</w:t>
      </w:r>
    </w:p>
    <w:p w14:paraId="314031FE" w14:textId="1A727861" w:rsidR="00CC0667" w:rsidRPr="00AD0486" w:rsidRDefault="00AD0486" w:rsidP="00AD0486">
      <w:pPr>
        <w:tabs>
          <w:tab w:val="left" w:pos="285"/>
        </w:tabs>
        <w:spacing w:line="259" w:lineRule="auto"/>
        <w:jc w:val="center"/>
        <w:rPr>
          <w:rFonts w:asciiTheme="minorHAnsi" w:hAnsiTheme="minorHAnsi" w:cstheme="minorHAnsi"/>
          <w:b/>
          <w:bCs/>
          <w:sz w:val="22"/>
          <w:szCs w:val="22"/>
          <w:lang w:eastAsia="zh-CN"/>
        </w:rPr>
      </w:pPr>
      <w:r w:rsidRPr="00AD0486">
        <w:rPr>
          <w:rFonts w:asciiTheme="minorHAnsi" w:hAnsiTheme="minorHAnsi" w:cstheme="minorHAnsi"/>
          <w:b/>
          <w:bCs/>
          <w:sz w:val="22"/>
          <w:szCs w:val="22"/>
          <w:lang w:eastAsia="zh-CN"/>
        </w:rPr>
        <w:t>Zakaz cesji</w:t>
      </w:r>
    </w:p>
    <w:p w14:paraId="68D85525" w14:textId="56B0D8AA" w:rsidR="00CC0667" w:rsidRDefault="00AD0486" w:rsidP="00AD0486">
      <w:pPr>
        <w:pStyle w:val="Tekstpodstawowy"/>
        <w:spacing w:line="276" w:lineRule="auto"/>
        <w:ind w:right="108"/>
        <w:rPr>
          <w:rFonts w:asciiTheme="minorHAnsi" w:hAnsiTheme="minorHAnsi" w:cstheme="minorHAnsi"/>
          <w:sz w:val="22"/>
          <w:szCs w:val="22"/>
        </w:rPr>
      </w:pPr>
      <w:r w:rsidRPr="00AD0486">
        <w:rPr>
          <w:rFonts w:asciiTheme="minorHAnsi" w:eastAsiaTheme="minorHAnsi" w:hAnsiTheme="minorHAnsi" w:cstheme="minorHAnsi"/>
          <w:sz w:val="22"/>
          <w:szCs w:val="22"/>
        </w:rPr>
        <w:t>Wykonawca nie może dokonać cesji praw i obowiązków wynikających z Umowy i to zarówno pieniężnych jak i niepieniężnych, ani objąć przedmiotem zastawu żadnych wierzytelności z tej Umowy wynikających bez zgody Zamawiającego wyrażonej na piśmie pod rygorem nieważności</w:t>
      </w:r>
      <w:r w:rsidRPr="00AD0486">
        <w:rPr>
          <w:rFonts w:asciiTheme="minorHAnsi" w:hAnsiTheme="minorHAnsi" w:cstheme="minorHAnsi"/>
          <w:sz w:val="22"/>
          <w:szCs w:val="22"/>
        </w:rPr>
        <w:t>.</w:t>
      </w:r>
    </w:p>
    <w:p w14:paraId="5974C84C" w14:textId="77777777" w:rsidR="00AD0486" w:rsidRPr="00AD0486" w:rsidRDefault="00AD0486" w:rsidP="00AD0486">
      <w:pPr>
        <w:pStyle w:val="Tekstpodstawowy"/>
        <w:spacing w:line="276" w:lineRule="auto"/>
        <w:ind w:right="108"/>
        <w:rPr>
          <w:rFonts w:asciiTheme="minorHAnsi" w:hAnsiTheme="minorHAnsi" w:cstheme="minorHAnsi"/>
          <w:sz w:val="22"/>
          <w:szCs w:val="22"/>
        </w:rPr>
      </w:pPr>
    </w:p>
    <w:p w14:paraId="4E4760A8" w14:textId="50E57A31" w:rsidR="001D53EC" w:rsidRPr="00674465" w:rsidRDefault="00CC0667" w:rsidP="00E54905">
      <w:pPr>
        <w:tabs>
          <w:tab w:val="left" w:pos="6313"/>
        </w:tabs>
        <w:spacing w:line="259" w:lineRule="auto"/>
        <w:jc w:val="center"/>
        <w:rPr>
          <w:rFonts w:asciiTheme="minorHAnsi" w:hAnsiTheme="minorHAnsi" w:cstheme="minorHAnsi"/>
          <w:sz w:val="22"/>
          <w:szCs w:val="22"/>
          <w:lang w:eastAsia="zh-CN"/>
        </w:rPr>
      </w:pPr>
      <w:r>
        <w:rPr>
          <w:rFonts w:asciiTheme="minorHAnsi" w:hAnsiTheme="minorHAnsi" w:cstheme="minorHAnsi"/>
          <w:sz w:val="22"/>
          <w:szCs w:val="22"/>
          <w:lang w:eastAsia="zh-CN"/>
        </w:rPr>
        <w:t>§ 1</w:t>
      </w:r>
      <w:r w:rsidR="00AD0486">
        <w:rPr>
          <w:rFonts w:asciiTheme="minorHAnsi" w:hAnsiTheme="minorHAnsi" w:cstheme="minorHAnsi"/>
          <w:sz w:val="22"/>
          <w:szCs w:val="22"/>
          <w:lang w:eastAsia="zh-CN"/>
        </w:rPr>
        <w:t>2</w:t>
      </w:r>
    </w:p>
    <w:p w14:paraId="2353DC4F" w14:textId="77777777" w:rsidR="001D53EC" w:rsidRPr="00674465" w:rsidRDefault="001D53EC"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Postanowienia końcowe</w:t>
      </w:r>
    </w:p>
    <w:p w14:paraId="63377CEB" w14:textId="77777777"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w:t>
      </w:r>
      <w:r w:rsidR="001D53EC" w:rsidRPr="00674465">
        <w:rPr>
          <w:rFonts w:asciiTheme="minorHAnsi" w:hAnsiTheme="minorHAnsi" w:cstheme="minorHAnsi"/>
          <w:sz w:val="22"/>
          <w:szCs w:val="22"/>
          <w:lang w:eastAsia="zh-CN"/>
        </w:rPr>
        <w:t>W sprawach nieuregulowanych Umową stosuje się przep</w:t>
      </w:r>
      <w:r w:rsidR="00C047CE" w:rsidRPr="00674465">
        <w:rPr>
          <w:rFonts w:asciiTheme="minorHAnsi" w:hAnsiTheme="minorHAnsi" w:cstheme="minorHAnsi"/>
          <w:sz w:val="22"/>
          <w:szCs w:val="22"/>
          <w:lang w:eastAsia="zh-CN"/>
        </w:rPr>
        <w:t xml:space="preserve">isy Prawo zamówień publicznych </w:t>
      </w:r>
      <w:r w:rsidRPr="00674465">
        <w:rPr>
          <w:rFonts w:asciiTheme="minorHAnsi" w:hAnsiTheme="minorHAnsi" w:cstheme="minorHAnsi"/>
          <w:sz w:val="22"/>
          <w:szCs w:val="22"/>
          <w:lang w:eastAsia="zh-CN"/>
        </w:rPr>
        <w:br/>
      </w:r>
      <w:r w:rsidR="001D53EC" w:rsidRPr="00674465">
        <w:rPr>
          <w:rFonts w:asciiTheme="minorHAnsi" w:hAnsiTheme="minorHAnsi" w:cstheme="minorHAnsi"/>
          <w:sz w:val="22"/>
          <w:szCs w:val="22"/>
          <w:lang w:eastAsia="zh-CN"/>
        </w:rPr>
        <w:t>a w zakresie przez nią nieuregulowanym przepisy Kodeksu cywilnego.</w:t>
      </w:r>
    </w:p>
    <w:p w14:paraId="62C02261" w14:textId="77777777"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2. </w:t>
      </w:r>
      <w:r w:rsidR="001D53EC" w:rsidRPr="00674465">
        <w:rPr>
          <w:rFonts w:asciiTheme="minorHAnsi" w:hAnsiTheme="minorHAnsi" w:cstheme="minorHAnsi"/>
          <w:sz w:val="22"/>
          <w:szCs w:val="22"/>
          <w:lang w:eastAsia="zh-CN"/>
        </w:rPr>
        <w:t>Spory wynikłe w realizacji niniejszej umowy Strony poddają pod rozstrzygnięcie sądu powszechnego właściwego miejscowo dla Zamawiającego.</w:t>
      </w:r>
    </w:p>
    <w:p w14:paraId="4680E4BA" w14:textId="703503F1" w:rsidR="00E54905" w:rsidRDefault="009A61C1"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1D53EC" w:rsidRPr="00674465">
        <w:rPr>
          <w:rFonts w:asciiTheme="minorHAnsi" w:hAnsiTheme="minorHAnsi" w:cstheme="minorHAnsi"/>
          <w:sz w:val="22"/>
          <w:szCs w:val="22"/>
          <w:lang w:eastAsia="zh-CN"/>
        </w:rPr>
        <w:t xml:space="preserve"> Umowa spisana została w dwóch jednobrzmiących egzemplarzach, po jednym egzemplarzu dla każdej ze Stron.</w:t>
      </w:r>
    </w:p>
    <w:p w14:paraId="59D39BCB" w14:textId="77777777" w:rsidR="00E54905" w:rsidRDefault="00E54905" w:rsidP="00E54905">
      <w:pPr>
        <w:spacing w:line="259" w:lineRule="auto"/>
        <w:jc w:val="both"/>
        <w:rPr>
          <w:rFonts w:asciiTheme="minorHAnsi" w:hAnsiTheme="minorHAnsi" w:cstheme="minorHAnsi"/>
          <w:sz w:val="22"/>
          <w:szCs w:val="22"/>
          <w:lang w:eastAsia="zh-CN"/>
        </w:rPr>
      </w:pPr>
    </w:p>
    <w:p w14:paraId="260CADFD" w14:textId="77777777" w:rsidR="000D6DB6" w:rsidRPr="00674465" w:rsidRDefault="00B60ADC" w:rsidP="00E54905">
      <w:pPr>
        <w:spacing w:line="259" w:lineRule="auto"/>
        <w:jc w:val="center"/>
        <w:rPr>
          <w:rFonts w:asciiTheme="minorHAnsi" w:hAnsiTheme="minorHAnsi" w:cstheme="minorHAnsi"/>
          <w:sz w:val="22"/>
          <w:szCs w:val="22"/>
        </w:rPr>
      </w:pPr>
      <w:r w:rsidRPr="00674465">
        <w:rPr>
          <w:rFonts w:asciiTheme="minorHAnsi" w:hAnsiTheme="minorHAnsi" w:cstheme="minorHAnsi"/>
          <w:b/>
          <w:bCs/>
          <w:sz w:val="22"/>
          <w:szCs w:val="22"/>
          <w:lang w:eastAsia="zh-CN"/>
        </w:rPr>
        <w:t>ZAMAWIAJĄCY</w:t>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t xml:space="preserve">                                WYKONAWC</w:t>
      </w:r>
      <w:r w:rsidR="00925893" w:rsidRPr="00674465">
        <w:rPr>
          <w:rFonts w:asciiTheme="minorHAnsi" w:hAnsiTheme="minorHAnsi" w:cstheme="minorHAnsi"/>
          <w:b/>
          <w:bCs/>
          <w:sz w:val="22"/>
          <w:szCs w:val="22"/>
          <w:lang w:eastAsia="zh-CN"/>
        </w:rPr>
        <w:t>A</w:t>
      </w:r>
    </w:p>
    <w:sectPr w:rsidR="000D6DB6" w:rsidRPr="00674465" w:rsidSect="00674465">
      <w:footerReference w:type="default" r:id="rId9"/>
      <w:pgSz w:w="11906" w:h="16838"/>
      <w:pgMar w:top="426"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BB0EE" w14:textId="77777777" w:rsidR="00DA0E06" w:rsidRDefault="00DA0E06" w:rsidP="002D31D6">
      <w:r>
        <w:separator/>
      </w:r>
    </w:p>
  </w:endnote>
  <w:endnote w:type="continuationSeparator" w:id="0">
    <w:p w14:paraId="086CB267" w14:textId="77777777" w:rsidR="00DA0E06" w:rsidRDefault="00DA0E06" w:rsidP="002D3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Arial Unicode MS"/>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9572"/>
      <w:docPartObj>
        <w:docPartGallery w:val="Page Numbers (Bottom of Page)"/>
        <w:docPartUnique/>
      </w:docPartObj>
    </w:sdtPr>
    <w:sdtEndPr/>
    <w:sdtContent>
      <w:p w14:paraId="7B29804E" w14:textId="77777777" w:rsidR="00A10830" w:rsidRDefault="005C6DE7">
        <w:pPr>
          <w:pStyle w:val="Stopka"/>
          <w:jc w:val="center"/>
        </w:pPr>
        <w:r>
          <w:fldChar w:fldCharType="begin"/>
        </w:r>
        <w:r>
          <w:instrText xml:space="preserve"> PAGE   \* MERGEFORMAT </w:instrText>
        </w:r>
        <w:r>
          <w:fldChar w:fldCharType="separate"/>
        </w:r>
        <w:r w:rsidR="00C53574">
          <w:rPr>
            <w:noProof/>
          </w:rPr>
          <w:t>7</w:t>
        </w:r>
        <w:r>
          <w:rPr>
            <w:noProof/>
          </w:rPr>
          <w:fldChar w:fldCharType="end"/>
        </w:r>
      </w:p>
    </w:sdtContent>
  </w:sdt>
  <w:p w14:paraId="022C217B" w14:textId="77777777" w:rsidR="00A10830" w:rsidRDefault="00A108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3BAA3" w14:textId="77777777" w:rsidR="00DA0E06" w:rsidRDefault="00DA0E06" w:rsidP="002D31D6">
      <w:r>
        <w:separator/>
      </w:r>
    </w:p>
  </w:footnote>
  <w:footnote w:type="continuationSeparator" w:id="0">
    <w:p w14:paraId="673C793C" w14:textId="77777777" w:rsidR="00DA0E06" w:rsidRDefault="00DA0E06" w:rsidP="002D31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CC2C7D6"/>
    <w:multiLevelType w:val="hybridMultilevel"/>
    <w:tmpl w:val="365C997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CC97664"/>
    <w:multiLevelType w:val="hybridMultilevel"/>
    <w:tmpl w:val="F907D82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multilevel"/>
    <w:tmpl w:val="00000002"/>
    <w:name w:val="WW8Num2"/>
    <w:lvl w:ilvl="0">
      <w:start w:val="4"/>
      <w:numFmt w:val="decimal"/>
      <w:lvlText w:val="%1."/>
      <w:lvlJc w:val="left"/>
      <w:pPr>
        <w:tabs>
          <w:tab w:val="num" w:pos="567"/>
        </w:tabs>
        <w:ind w:left="567" w:hanging="567"/>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3"/>
    <w:multiLevelType w:val="multilevel"/>
    <w:tmpl w:val="00000003"/>
    <w:name w:val="WW8Num3"/>
    <w:lvl w:ilvl="0">
      <w:start w:val="1"/>
      <w:numFmt w:val="bullet"/>
      <w:lvlText w:val="-"/>
      <w:lvlJc w:val="left"/>
      <w:pPr>
        <w:tabs>
          <w:tab w:val="num" w:pos="502"/>
        </w:tabs>
        <w:ind w:left="502" w:hanging="360"/>
      </w:pPr>
      <w:rPr>
        <w:rFonts w:ascii="OpenSymbol" w:hAnsi="OpenSymbol" w:cs="OpenSymbo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multilevel"/>
    <w:tmpl w:val="00000004"/>
    <w:name w:val="WW8Num4"/>
    <w:lvl w:ilvl="0">
      <w:start w:val="1"/>
      <w:numFmt w:val="decimal"/>
      <w:lvlText w:val="%1."/>
      <w:lvlJc w:val="left"/>
      <w:pPr>
        <w:tabs>
          <w:tab w:val="num" w:pos="567"/>
        </w:tabs>
        <w:ind w:left="567" w:hanging="567"/>
      </w:pPr>
      <w:rPr>
        <w:rFonts w:ascii="Times New Roman" w:hAnsi="Times New Roman" w:cs="Arial"/>
        <w:b w:val="0"/>
        <w:sz w:val="20"/>
        <w:szCs w:val="20"/>
      </w:rPr>
    </w:lvl>
    <w:lvl w:ilvl="1">
      <w:start w:val="1"/>
      <w:numFmt w:val="none"/>
      <w:suff w:val="nothing"/>
      <w:lvlText w:val="."/>
      <w:lvlJc w:val="left"/>
      <w:pPr>
        <w:tabs>
          <w:tab w:val="num" w:pos="0"/>
        </w:tabs>
        <w:ind w:left="567" w:hanging="567"/>
      </w:pPr>
      <w:rPr>
        <w:b w:val="0"/>
        <w:i w:val="0"/>
        <w:sz w:val="20"/>
        <w:szCs w:val="20"/>
      </w:rPr>
    </w:lvl>
    <w:lvl w:ilvl="2">
      <w:start w:val="1"/>
      <w:numFmt w:val="decimal"/>
      <w:lvlText w:val="%3.."/>
      <w:lvlJc w:val="left"/>
      <w:pPr>
        <w:tabs>
          <w:tab w:val="num" w:pos="720"/>
        </w:tabs>
        <w:ind w:left="720" w:hanging="720"/>
      </w:pPr>
      <w:rPr>
        <w:b/>
      </w:rPr>
    </w:lvl>
    <w:lvl w:ilvl="3">
      <w:start w:val="1"/>
      <w:numFmt w:val="decimal"/>
      <w:lvlText w:val="%4.."/>
      <w:lvlJc w:val="left"/>
      <w:pPr>
        <w:tabs>
          <w:tab w:val="num" w:pos="720"/>
        </w:tabs>
        <w:ind w:left="720" w:hanging="720"/>
      </w:pPr>
      <w:rPr>
        <w:b/>
      </w:rPr>
    </w:lvl>
    <w:lvl w:ilvl="4">
      <w:start w:val="1"/>
      <w:numFmt w:val="decimal"/>
      <w:lvlText w:val="%3.%4.%5."/>
      <w:lvlJc w:val="left"/>
      <w:pPr>
        <w:tabs>
          <w:tab w:val="num" w:pos="1080"/>
        </w:tabs>
        <w:ind w:left="1080" w:hanging="1080"/>
      </w:pPr>
      <w:rPr>
        <w:b/>
      </w:rPr>
    </w:lvl>
    <w:lvl w:ilvl="5">
      <w:start w:val="1"/>
      <w:numFmt w:val="decimal"/>
      <w:lvlText w:val="%3.%4.%5.%6."/>
      <w:lvlJc w:val="left"/>
      <w:pPr>
        <w:tabs>
          <w:tab w:val="num" w:pos="1080"/>
        </w:tabs>
        <w:ind w:left="1080" w:hanging="1080"/>
      </w:pPr>
      <w:rPr>
        <w:b/>
      </w:rPr>
    </w:lvl>
    <w:lvl w:ilvl="6">
      <w:start w:val="1"/>
      <w:numFmt w:val="decimal"/>
      <w:lvlText w:val="%3.%4.%5.%6.%7."/>
      <w:lvlJc w:val="left"/>
      <w:pPr>
        <w:tabs>
          <w:tab w:val="num" w:pos="1440"/>
        </w:tabs>
        <w:ind w:left="1440" w:hanging="1440"/>
      </w:pPr>
      <w:rPr>
        <w:b/>
      </w:rPr>
    </w:lvl>
    <w:lvl w:ilvl="7">
      <w:start w:val="1"/>
      <w:numFmt w:val="decimal"/>
      <w:lvlText w:val="%3.%4.%5.%6.%7.%8."/>
      <w:lvlJc w:val="left"/>
      <w:pPr>
        <w:tabs>
          <w:tab w:val="num" w:pos="1440"/>
        </w:tabs>
        <w:ind w:left="1440" w:hanging="1440"/>
      </w:pPr>
      <w:rPr>
        <w:b/>
      </w:rPr>
    </w:lvl>
    <w:lvl w:ilvl="8">
      <w:start w:val="1"/>
      <w:numFmt w:val="decimal"/>
      <w:lvlText w:val="%3.%4.%5.%6.%7.%8.%9."/>
      <w:lvlJc w:val="left"/>
      <w:pPr>
        <w:tabs>
          <w:tab w:val="num" w:pos="1800"/>
        </w:tabs>
        <w:ind w:left="1800" w:hanging="1800"/>
      </w:pPr>
      <w:rPr>
        <w:b/>
      </w:rPr>
    </w:lvl>
  </w:abstractNum>
  <w:abstractNum w:abstractNumId="5" w15:restartNumberingAfterBreak="0">
    <w:nsid w:val="00000005"/>
    <w:multiLevelType w:val="multilevel"/>
    <w:tmpl w:val="00000005"/>
    <w:name w:val="WW8Num5"/>
    <w:lvl w:ilvl="0">
      <w:start w:val="1"/>
      <w:numFmt w:val="decimal"/>
      <w:lvlText w:val="%1."/>
      <w:lvlJc w:val="left"/>
      <w:pPr>
        <w:tabs>
          <w:tab w:val="num" w:pos="567"/>
        </w:tabs>
        <w:ind w:left="567" w:hanging="567"/>
      </w:pPr>
      <w:rPr>
        <w:rFonts w:ascii="Times New Roman" w:hAnsi="Times New Roman" w:cs="Arial"/>
        <w:bCs/>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8"/>
    <w:multiLevelType w:val="multilevel"/>
    <w:tmpl w:val="00000008"/>
    <w:name w:val="WW8Num8"/>
    <w:lvl w:ilvl="0">
      <w:start w:val="1"/>
      <w:numFmt w:val="decimal"/>
      <w:lvlText w:val="%1."/>
      <w:lvlJc w:val="left"/>
      <w:pPr>
        <w:tabs>
          <w:tab w:val="num" w:pos="567"/>
        </w:tabs>
        <w:ind w:left="567" w:hanging="567"/>
      </w:pPr>
      <w:rPr>
        <w:rFonts w:cs="Arial"/>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A"/>
    <w:multiLevelType w:val="multilevel"/>
    <w:tmpl w:val="F1E4668C"/>
    <w:name w:val="WW8Num10"/>
    <w:lvl w:ilvl="0">
      <w:start w:val="1"/>
      <w:numFmt w:val="decimal"/>
      <w:lvlText w:val="%1."/>
      <w:lvlJc w:val="left"/>
      <w:pPr>
        <w:tabs>
          <w:tab w:val="num" w:pos="567"/>
        </w:tabs>
        <w:ind w:left="567" w:hanging="567"/>
      </w:pPr>
    </w:lvl>
    <w:lvl w:ilvl="1">
      <w:start w:val="1"/>
      <w:numFmt w:val="decimal"/>
      <w:lvlText w:val="%2)"/>
      <w:lvlJc w:val="left"/>
      <w:pPr>
        <w:tabs>
          <w:tab w:val="num" w:pos="607"/>
        </w:tabs>
        <w:ind w:left="607" w:hanging="465"/>
      </w:pPr>
      <w:rPr>
        <w:rFonts w:ascii="Times New Roman" w:eastAsia="Times New Roman" w:hAnsi="Times New Roman" w:cs="Times New Roman"/>
        <w:b w:val="0"/>
        <w:bCs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D"/>
    <w:multiLevelType w:val="multilevel"/>
    <w:tmpl w:val="0000000D"/>
    <w:name w:val="WW8Num13"/>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cs="Arial"/>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E"/>
    <w:multiLevelType w:val="multilevel"/>
    <w:tmpl w:val="0000000E"/>
    <w:name w:val="WW8Num14"/>
    <w:lvl w:ilvl="0">
      <w:start w:val="5"/>
      <w:numFmt w:val="lowerLetter"/>
      <w:lvlText w:val="%1)"/>
      <w:lvlJc w:val="left"/>
      <w:pPr>
        <w:tabs>
          <w:tab w:val="num" w:pos="0"/>
        </w:tabs>
        <w:ind w:left="1588" w:hanging="397"/>
      </w:pPr>
    </w:lvl>
    <w:lvl w:ilvl="1">
      <w:start w:val="1"/>
      <w:numFmt w:val="decimal"/>
      <w:lvlText w:val="%2."/>
      <w:lvlJc w:val="left"/>
      <w:pPr>
        <w:tabs>
          <w:tab w:val="num" w:pos="0"/>
        </w:tabs>
        <w:ind w:left="567" w:hanging="567"/>
      </w:pPr>
      <w:rPr>
        <w:rFonts w:cs="Arial"/>
        <w:b w:val="0"/>
        <w:bCs w:val="0"/>
        <w:sz w:val="20"/>
        <w:szCs w:val="20"/>
      </w:rPr>
    </w:lvl>
    <w:lvl w:ilvl="2">
      <w:start w:val="1"/>
      <w:numFmt w:val="decimal"/>
      <w:lvlText w:val="%3)"/>
      <w:lvlJc w:val="left"/>
      <w:pPr>
        <w:tabs>
          <w:tab w:val="num" w:pos="0"/>
        </w:tabs>
        <w:ind w:left="2340" w:hanging="360"/>
      </w:pPr>
      <w:rPr>
        <w:rFonts w:ascii="Times New Roman" w:hAnsi="Times New Roman" w:cs="Trebuchet MS"/>
        <w:b/>
        <w:sz w:val="20"/>
        <w:szCs w:val="20"/>
      </w:rPr>
    </w:lvl>
    <w:lvl w:ilvl="3">
      <w:start w:val="1"/>
      <w:numFmt w:val="decimal"/>
      <w:lvlText w:val="%4)"/>
      <w:lvlJc w:val="left"/>
      <w:pPr>
        <w:tabs>
          <w:tab w:val="num" w:pos="0"/>
        </w:tabs>
        <w:ind w:left="502" w:hanging="360"/>
      </w:pPr>
      <w:rPr>
        <w:rFonts w:eastAsia="Times New Roman"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F"/>
    <w:multiLevelType w:val="multilevel"/>
    <w:tmpl w:val="8DD6DDD8"/>
    <w:name w:val="WW8Num15"/>
    <w:lvl w:ilvl="0">
      <w:start w:val="1"/>
      <w:numFmt w:val="decimal"/>
      <w:lvlText w:val="%1."/>
      <w:lvlJc w:val="left"/>
      <w:pPr>
        <w:tabs>
          <w:tab w:val="num" w:pos="0"/>
        </w:tabs>
        <w:ind w:left="567" w:hanging="567"/>
      </w:pPr>
      <w:rPr>
        <w:rFonts w:ascii="Times New Roman" w:eastAsia="Times New Roman" w:hAnsi="Times New Roman" w:cs="Arial"/>
        <w:sz w:val="20"/>
        <w:szCs w:val="20"/>
      </w:rPr>
    </w:lvl>
    <w:lvl w:ilvl="1">
      <w:start w:val="1"/>
      <w:numFmt w:val="decimal"/>
      <w:lvlText w:val="%1.%2."/>
      <w:lvlJc w:val="left"/>
      <w:pPr>
        <w:tabs>
          <w:tab w:val="num" w:pos="0"/>
        </w:tabs>
        <w:ind w:left="360" w:hanging="360"/>
      </w:pPr>
      <w:rPr>
        <w:b/>
        <w:i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15:restartNumberingAfterBreak="0">
    <w:nsid w:val="0000001A"/>
    <w:multiLevelType w:val="multilevel"/>
    <w:tmpl w:val="0000001A"/>
    <w:name w:val="WW8Num26"/>
    <w:lvl w:ilvl="0">
      <w:start w:val="1"/>
      <w:numFmt w:val="decimal"/>
      <w:lvlText w:val="%1."/>
      <w:lvlJc w:val="left"/>
      <w:pPr>
        <w:tabs>
          <w:tab w:val="num" w:pos="0"/>
        </w:tabs>
        <w:ind w:left="720" w:hanging="360"/>
      </w:pPr>
      <w:rPr>
        <w:rFonts w:ascii="Times New Roman" w:hAnsi="Times New Roman" w:cs="Arial"/>
        <w:b w:val="0"/>
        <w:bCs/>
        <w:sz w:val="20"/>
        <w:szCs w:val="20"/>
        <w:lang w:eastAsia="pl-PL"/>
      </w:rPr>
    </w:lvl>
    <w:lvl w:ilvl="1">
      <w:start w:val="1"/>
      <w:numFmt w:val="decimal"/>
      <w:lvlText w:val="%2)"/>
      <w:lvlJc w:val="left"/>
      <w:pPr>
        <w:tabs>
          <w:tab w:val="num" w:pos="0"/>
        </w:tabs>
        <w:ind w:left="1650" w:hanging="570"/>
      </w:pPr>
      <w:rPr>
        <w:rFonts w:ascii="Times New Roman" w:hAnsi="Times New Roman" w:cs="Arial"/>
        <w:b w:val="0"/>
        <w:bCs/>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B"/>
    <w:multiLevelType w:val="multilevel"/>
    <w:tmpl w:val="0000001B"/>
    <w:name w:val="WW8Num27"/>
    <w:lvl w:ilvl="0">
      <w:start w:val="1"/>
      <w:numFmt w:val="decimal"/>
      <w:lvlText w:val="%1."/>
      <w:lvlJc w:val="left"/>
      <w:pPr>
        <w:tabs>
          <w:tab w:val="num" w:pos="567"/>
        </w:tabs>
        <w:ind w:left="567" w:hanging="567"/>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1D"/>
    <w:multiLevelType w:val="multilevel"/>
    <w:tmpl w:val="95705FB8"/>
    <w:name w:val="WW8Num29"/>
    <w:lvl w:ilvl="0">
      <w:start w:val="1"/>
      <w:numFmt w:val="decimal"/>
      <w:lvlText w:val="%1)"/>
      <w:lvlJc w:val="left"/>
      <w:pPr>
        <w:tabs>
          <w:tab w:val="num" w:pos="0"/>
        </w:tabs>
        <w:ind w:left="720"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440" w:hanging="360"/>
      </w:pPr>
      <w:rPr>
        <w:rFonts w:ascii="Courier New" w:hAnsi="Courier New" w:cs="Aria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Aria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Arial"/>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1E"/>
    <w:multiLevelType w:val="multilevel"/>
    <w:tmpl w:val="3806C6E0"/>
    <w:name w:val="WW8Num30"/>
    <w:lvl w:ilvl="0">
      <w:start w:val="1"/>
      <w:numFmt w:val="decimal"/>
      <w:lvlText w:val="%1)"/>
      <w:lvlJc w:val="left"/>
      <w:pPr>
        <w:tabs>
          <w:tab w:val="num" w:pos="0"/>
        </w:tabs>
        <w:ind w:left="1146"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5" w15:restartNumberingAfterBreak="0">
    <w:nsid w:val="0000001F"/>
    <w:multiLevelType w:val="multilevel"/>
    <w:tmpl w:val="13F27EF2"/>
    <w:name w:val="WW8Num31"/>
    <w:lvl w:ilvl="0">
      <w:start w:val="1"/>
      <w:numFmt w:val="decimal"/>
      <w:lvlText w:val="%1)"/>
      <w:lvlJc w:val="left"/>
      <w:pPr>
        <w:tabs>
          <w:tab w:val="num" w:pos="0"/>
        </w:tabs>
        <w:ind w:left="1146" w:hanging="360"/>
      </w:pPr>
      <w:rPr>
        <w:rFonts w:ascii="Times New Roman" w:eastAsia="Times New Roman" w:hAnsi="Times New Roman" w:cs="Times New Roman"/>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6" w15:restartNumberingAfterBreak="0">
    <w:nsid w:val="00000022"/>
    <w:multiLevelType w:val="multilevel"/>
    <w:tmpl w:val="00000022"/>
    <w:name w:val="WW8Num38"/>
    <w:lvl w:ilvl="0">
      <w:start w:val="14"/>
      <w:numFmt w:val="decimal"/>
      <w:lvlText w:val="%1."/>
      <w:lvlJc w:val="left"/>
      <w:pPr>
        <w:tabs>
          <w:tab w:val="num" w:pos="708"/>
        </w:tabs>
        <w:ind w:left="482" w:hanging="340"/>
      </w:pPr>
      <w:rPr>
        <w:rFonts w:ascii="Calibri" w:hAnsi="Calibri" w:cs="Calibri" w:hint="default"/>
        <w:b w:val="0"/>
        <w:bCs/>
        <w:sz w:val="24"/>
        <w:szCs w:val="22"/>
      </w:rPr>
    </w:lvl>
    <w:lvl w:ilvl="1">
      <w:start w:val="1"/>
      <w:numFmt w:val="none"/>
      <w:suff w:val="nothing"/>
      <w:lvlText w:val="​"/>
      <w:lvlJc w:val="left"/>
      <w:pPr>
        <w:tabs>
          <w:tab w:val="num" w:pos="0"/>
        </w:tabs>
        <w:ind w:left="1080" w:hanging="360"/>
      </w:pPr>
      <w:rPr>
        <w:rFonts w:hint="default"/>
      </w:rPr>
    </w:lvl>
    <w:lvl w:ilvl="2">
      <w:start w:val="1"/>
      <w:numFmt w:val="none"/>
      <w:suff w:val="nothing"/>
      <w:lvlText w:val="​"/>
      <w:lvlJc w:val="left"/>
      <w:pPr>
        <w:tabs>
          <w:tab w:val="num" w:pos="0"/>
        </w:tabs>
        <w:ind w:left="1440" w:hanging="360"/>
      </w:pPr>
      <w:rPr>
        <w:rFonts w:hint="default"/>
      </w:rPr>
    </w:lvl>
    <w:lvl w:ilvl="3">
      <w:start w:val="1"/>
      <w:numFmt w:val="none"/>
      <w:suff w:val="nothing"/>
      <w:lvlText w:val="​"/>
      <w:lvlJc w:val="left"/>
      <w:pPr>
        <w:tabs>
          <w:tab w:val="num" w:pos="0"/>
        </w:tabs>
        <w:ind w:left="1800" w:hanging="360"/>
      </w:pPr>
      <w:rPr>
        <w:rFonts w:hint="default"/>
      </w:rPr>
    </w:lvl>
    <w:lvl w:ilvl="4">
      <w:start w:val="1"/>
      <w:numFmt w:val="none"/>
      <w:suff w:val="nothing"/>
      <w:lvlText w:val="​"/>
      <w:lvlJc w:val="left"/>
      <w:pPr>
        <w:tabs>
          <w:tab w:val="num" w:pos="0"/>
        </w:tabs>
        <w:ind w:left="2160" w:hanging="360"/>
      </w:pPr>
      <w:rPr>
        <w:rFonts w:hint="default"/>
      </w:rPr>
    </w:lvl>
    <w:lvl w:ilvl="5">
      <w:start w:val="1"/>
      <w:numFmt w:val="none"/>
      <w:suff w:val="nothing"/>
      <w:lvlText w:val="​"/>
      <w:lvlJc w:val="left"/>
      <w:pPr>
        <w:tabs>
          <w:tab w:val="num" w:pos="0"/>
        </w:tabs>
        <w:ind w:left="2520" w:hanging="360"/>
      </w:pPr>
      <w:rPr>
        <w:rFonts w:hint="default"/>
      </w:rPr>
    </w:lvl>
    <w:lvl w:ilvl="6">
      <w:start w:val="1"/>
      <w:numFmt w:val="none"/>
      <w:suff w:val="nothing"/>
      <w:lvlText w:val="​"/>
      <w:lvlJc w:val="left"/>
      <w:pPr>
        <w:tabs>
          <w:tab w:val="num" w:pos="0"/>
        </w:tabs>
        <w:ind w:left="2880" w:hanging="360"/>
      </w:pPr>
      <w:rPr>
        <w:rFonts w:hint="default"/>
      </w:rPr>
    </w:lvl>
    <w:lvl w:ilvl="7">
      <w:start w:val="1"/>
      <w:numFmt w:val="none"/>
      <w:suff w:val="nothing"/>
      <w:lvlText w:val="​"/>
      <w:lvlJc w:val="left"/>
      <w:pPr>
        <w:tabs>
          <w:tab w:val="num" w:pos="0"/>
        </w:tabs>
        <w:ind w:left="3240" w:hanging="360"/>
      </w:pPr>
      <w:rPr>
        <w:rFonts w:hint="default"/>
      </w:rPr>
    </w:lvl>
    <w:lvl w:ilvl="8">
      <w:start w:val="1"/>
      <w:numFmt w:val="none"/>
      <w:suff w:val="nothing"/>
      <w:lvlText w:val="​"/>
      <w:lvlJc w:val="left"/>
      <w:pPr>
        <w:tabs>
          <w:tab w:val="num" w:pos="0"/>
        </w:tabs>
        <w:ind w:left="3600" w:hanging="360"/>
      </w:pPr>
      <w:rPr>
        <w:rFonts w:hint="default"/>
      </w:rPr>
    </w:lvl>
  </w:abstractNum>
  <w:abstractNum w:abstractNumId="17" w15:restartNumberingAfterBreak="0">
    <w:nsid w:val="041B2F55"/>
    <w:multiLevelType w:val="hybridMultilevel"/>
    <w:tmpl w:val="1DA230AA"/>
    <w:lvl w:ilvl="0" w:tplc="2188E7AA">
      <w:start w:val="2"/>
      <w:numFmt w:val="decimal"/>
      <w:lvlText w:val="%1."/>
      <w:lvlJc w:val="left"/>
      <w:pPr>
        <w:ind w:left="838" w:hanging="360"/>
      </w:pPr>
      <w:rPr>
        <w:rFonts w:ascii="Calibri" w:eastAsia="Calibri" w:hAnsi="Calibri" w:cs="Calibri" w:hint="default"/>
        <w:b w:val="0"/>
        <w:bCs w:val="0"/>
        <w:i w:val="0"/>
        <w:iCs w:val="0"/>
        <w:spacing w:val="0"/>
        <w:w w:val="1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E69B30"/>
    <w:multiLevelType w:val="hybridMultilevel"/>
    <w:tmpl w:val="9F6419A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584243C"/>
    <w:multiLevelType w:val="multilevel"/>
    <w:tmpl w:val="75FCB1F8"/>
    <w:lvl w:ilvl="0">
      <w:start w:val="1"/>
      <w:numFmt w:val="upperRoman"/>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340"/>
        </w:tabs>
        <w:ind w:left="340" w:hanging="34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680"/>
        </w:tabs>
        <w:ind w:left="680" w:hanging="340"/>
      </w:pPr>
      <w:rPr>
        <w:rFonts w:ascii="Times New Roman" w:hAnsi="Times New Roman" w:hint="default"/>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021"/>
        </w:tabs>
        <w:ind w:left="1021" w:hanging="341"/>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1361"/>
        </w:tabs>
        <w:ind w:left="1361" w:hanging="340"/>
      </w:pPr>
      <w:rPr>
        <w:rFonts w:ascii="Times New Roman" w:hAnsi="Times New Roman" w:cs="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701"/>
        </w:tabs>
        <w:ind w:left="1701" w:hanging="340"/>
      </w:pPr>
      <w:rPr>
        <w:rFonts w:hint="default"/>
        <w:b/>
      </w:rPr>
    </w:lvl>
    <w:lvl w:ilvl="6">
      <w:start w:val="1"/>
      <w:numFmt w:val="none"/>
      <w:lvlText w:val="---"/>
      <w:lvlJc w:val="left"/>
      <w:pPr>
        <w:tabs>
          <w:tab w:val="num" w:pos="2041"/>
        </w:tabs>
        <w:ind w:left="2041" w:hanging="340"/>
      </w:pPr>
      <w:rPr>
        <w:rFonts w:ascii="Times New Roman" w:hAnsi="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2381"/>
        </w:tabs>
        <w:ind w:left="2381" w:hanging="340"/>
      </w:pPr>
      <w:rPr>
        <w:rFonts w:hint="default"/>
        <w:b/>
      </w:rPr>
    </w:lvl>
    <w:lvl w:ilvl="8">
      <w:start w:val="1"/>
      <w:numFmt w:val="none"/>
      <w:pStyle w:val="Nagwek9"/>
      <w:suff w:val="nothing"/>
      <w:lvlText w:val=""/>
      <w:lvlJc w:val="left"/>
      <w:pPr>
        <w:ind w:left="0" w:firstLine="0"/>
      </w:pPr>
      <w:rPr>
        <w:rFonts w:hint="default"/>
      </w:rPr>
    </w:lvl>
  </w:abstractNum>
  <w:abstractNum w:abstractNumId="20" w15:restartNumberingAfterBreak="0">
    <w:nsid w:val="158C3F78"/>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1" w15:restartNumberingAfterBreak="0">
    <w:nsid w:val="17E71C03"/>
    <w:multiLevelType w:val="hybridMultilevel"/>
    <w:tmpl w:val="9222915E"/>
    <w:lvl w:ilvl="0" w:tplc="4A24939A">
      <w:start w:val="1"/>
      <w:numFmt w:val="decimal"/>
      <w:lvlText w:val="%1."/>
      <w:lvlJc w:val="left"/>
      <w:pPr>
        <w:ind w:left="543" w:hanging="425"/>
      </w:pPr>
      <w:rPr>
        <w:rFonts w:hint="default"/>
        <w:spacing w:val="-1"/>
        <w:w w:val="90"/>
        <w:lang w:val="pl-PL" w:eastAsia="en-US" w:bidi="ar-SA"/>
      </w:rPr>
    </w:lvl>
    <w:lvl w:ilvl="1" w:tplc="E3221284">
      <w:numFmt w:val="bullet"/>
      <w:lvlText w:val="•"/>
      <w:lvlJc w:val="left"/>
      <w:pPr>
        <w:ind w:left="1416" w:hanging="425"/>
      </w:pPr>
      <w:rPr>
        <w:rFonts w:hint="default"/>
        <w:lang w:val="pl-PL" w:eastAsia="en-US" w:bidi="ar-SA"/>
      </w:rPr>
    </w:lvl>
    <w:lvl w:ilvl="2" w:tplc="C360B7BE">
      <w:numFmt w:val="bullet"/>
      <w:lvlText w:val="•"/>
      <w:lvlJc w:val="left"/>
      <w:pPr>
        <w:ind w:left="2292" w:hanging="425"/>
      </w:pPr>
      <w:rPr>
        <w:rFonts w:hint="default"/>
        <w:lang w:val="pl-PL" w:eastAsia="en-US" w:bidi="ar-SA"/>
      </w:rPr>
    </w:lvl>
    <w:lvl w:ilvl="3" w:tplc="9E6CFB90">
      <w:numFmt w:val="bullet"/>
      <w:lvlText w:val="•"/>
      <w:lvlJc w:val="left"/>
      <w:pPr>
        <w:ind w:left="3168" w:hanging="425"/>
      </w:pPr>
      <w:rPr>
        <w:rFonts w:hint="default"/>
        <w:lang w:val="pl-PL" w:eastAsia="en-US" w:bidi="ar-SA"/>
      </w:rPr>
    </w:lvl>
    <w:lvl w:ilvl="4" w:tplc="4EB25F24">
      <w:numFmt w:val="bullet"/>
      <w:lvlText w:val="•"/>
      <w:lvlJc w:val="left"/>
      <w:pPr>
        <w:ind w:left="4044" w:hanging="425"/>
      </w:pPr>
      <w:rPr>
        <w:rFonts w:hint="default"/>
        <w:lang w:val="pl-PL" w:eastAsia="en-US" w:bidi="ar-SA"/>
      </w:rPr>
    </w:lvl>
    <w:lvl w:ilvl="5" w:tplc="80C0E012">
      <w:numFmt w:val="bullet"/>
      <w:lvlText w:val="•"/>
      <w:lvlJc w:val="left"/>
      <w:pPr>
        <w:ind w:left="4920" w:hanging="425"/>
      </w:pPr>
      <w:rPr>
        <w:rFonts w:hint="default"/>
        <w:lang w:val="pl-PL" w:eastAsia="en-US" w:bidi="ar-SA"/>
      </w:rPr>
    </w:lvl>
    <w:lvl w:ilvl="6" w:tplc="9D0EC346">
      <w:numFmt w:val="bullet"/>
      <w:lvlText w:val="•"/>
      <w:lvlJc w:val="left"/>
      <w:pPr>
        <w:ind w:left="5796" w:hanging="425"/>
      </w:pPr>
      <w:rPr>
        <w:rFonts w:hint="default"/>
        <w:lang w:val="pl-PL" w:eastAsia="en-US" w:bidi="ar-SA"/>
      </w:rPr>
    </w:lvl>
    <w:lvl w:ilvl="7" w:tplc="E68AFE40">
      <w:numFmt w:val="bullet"/>
      <w:lvlText w:val="•"/>
      <w:lvlJc w:val="left"/>
      <w:pPr>
        <w:ind w:left="6672" w:hanging="425"/>
      </w:pPr>
      <w:rPr>
        <w:rFonts w:hint="default"/>
        <w:lang w:val="pl-PL" w:eastAsia="en-US" w:bidi="ar-SA"/>
      </w:rPr>
    </w:lvl>
    <w:lvl w:ilvl="8" w:tplc="8996BBCE">
      <w:numFmt w:val="bullet"/>
      <w:lvlText w:val="•"/>
      <w:lvlJc w:val="left"/>
      <w:pPr>
        <w:ind w:left="7548" w:hanging="425"/>
      </w:pPr>
      <w:rPr>
        <w:rFonts w:hint="default"/>
        <w:lang w:val="pl-PL" w:eastAsia="en-US" w:bidi="ar-SA"/>
      </w:rPr>
    </w:lvl>
  </w:abstractNum>
  <w:abstractNum w:abstractNumId="22" w15:restartNumberingAfterBreak="0">
    <w:nsid w:val="1AA56492"/>
    <w:multiLevelType w:val="hybridMultilevel"/>
    <w:tmpl w:val="1EC27D80"/>
    <w:lvl w:ilvl="0" w:tplc="BA92FACE">
      <w:start w:val="7"/>
      <w:numFmt w:val="decimal"/>
      <w:lvlText w:val="%1."/>
      <w:lvlJc w:val="left"/>
      <w:pPr>
        <w:ind w:left="826" w:hanging="360"/>
      </w:pPr>
      <w:rPr>
        <w:rFonts w:ascii="Calibri" w:eastAsia="Calibri" w:hAnsi="Calibri" w:cs="Calibri"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F222E5"/>
    <w:multiLevelType w:val="hybridMultilevel"/>
    <w:tmpl w:val="9686FA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8544EE"/>
    <w:multiLevelType w:val="hybridMultilevel"/>
    <w:tmpl w:val="37C27EBE"/>
    <w:lvl w:ilvl="0" w:tplc="356002CA">
      <w:start w:val="23"/>
      <w:numFmt w:val="decimal"/>
      <w:lvlText w:val="%1."/>
      <w:lvlJc w:val="left"/>
      <w:pPr>
        <w:ind w:left="12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4654EC"/>
    <w:multiLevelType w:val="hybridMultilevel"/>
    <w:tmpl w:val="5A42F34A"/>
    <w:lvl w:ilvl="0" w:tplc="11927568">
      <w:start w:val="1"/>
      <w:numFmt w:val="decimal"/>
      <w:lvlText w:val="%1."/>
      <w:lvlJc w:val="left"/>
      <w:pPr>
        <w:ind w:left="826" w:hanging="360"/>
      </w:pPr>
      <w:rPr>
        <w:rFonts w:ascii="Calibri" w:eastAsia="Calibri" w:hAnsi="Calibri" w:cs="Calibri" w:hint="default"/>
        <w:w w:val="100"/>
        <w:sz w:val="22"/>
        <w:szCs w:val="22"/>
        <w:lang w:val="pl-PL" w:eastAsia="en-US" w:bidi="ar-SA"/>
      </w:rPr>
    </w:lvl>
    <w:lvl w:ilvl="1" w:tplc="90662C90">
      <w:numFmt w:val="bullet"/>
      <w:lvlText w:val="•"/>
      <w:lvlJc w:val="left"/>
      <w:pPr>
        <w:ind w:left="1668" w:hanging="360"/>
      </w:pPr>
      <w:rPr>
        <w:rFonts w:hint="default"/>
        <w:lang w:val="pl-PL" w:eastAsia="en-US" w:bidi="ar-SA"/>
      </w:rPr>
    </w:lvl>
    <w:lvl w:ilvl="2" w:tplc="E01E645E">
      <w:numFmt w:val="bullet"/>
      <w:lvlText w:val="•"/>
      <w:lvlJc w:val="left"/>
      <w:pPr>
        <w:ind w:left="2517" w:hanging="360"/>
      </w:pPr>
      <w:rPr>
        <w:rFonts w:hint="default"/>
        <w:lang w:val="pl-PL" w:eastAsia="en-US" w:bidi="ar-SA"/>
      </w:rPr>
    </w:lvl>
    <w:lvl w:ilvl="3" w:tplc="E76CB9DC">
      <w:numFmt w:val="bullet"/>
      <w:lvlText w:val="•"/>
      <w:lvlJc w:val="left"/>
      <w:pPr>
        <w:ind w:left="3365" w:hanging="360"/>
      </w:pPr>
      <w:rPr>
        <w:rFonts w:hint="default"/>
        <w:lang w:val="pl-PL" w:eastAsia="en-US" w:bidi="ar-SA"/>
      </w:rPr>
    </w:lvl>
    <w:lvl w:ilvl="4" w:tplc="E3420AA0">
      <w:numFmt w:val="bullet"/>
      <w:lvlText w:val="•"/>
      <w:lvlJc w:val="left"/>
      <w:pPr>
        <w:ind w:left="4214" w:hanging="360"/>
      </w:pPr>
      <w:rPr>
        <w:rFonts w:hint="default"/>
        <w:lang w:val="pl-PL" w:eastAsia="en-US" w:bidi="ar-SA"/>
      </w:rPr>
    </w:lvl>
    <w:lvl w:ilvl="5" w:tplc="F0407290">
      <w:numFmt w:val="bullet"/>
      <w:lvlText w:val="•"/>
      <w:lvlJc w:val="left"/>
      <w:pPr>
        <w:ind w:left="5063" w:hanging="360"/>
      </w:pPr>
      <w:rPr>
        <w:rFonts w:hint="default"/>
        <w:lang w:val="pl-PL" w:eastAsia="en-US" w:bidi="ar-SA"/>
      </w:rPr>
    </w:lvl>
    <w:lvl w:ilvl="6" w:tplc="58F0635A">
      <w:numFmt w:val="bullet"/>
      <w:lvlText w:val="•"/>
      <w:lvlJc w:val="left"/>
      <w:pPr>
        <w:ind w:left="5911" w:hanging="360"/>
      </w:pPr>
      <w:rPr>
        <w:rFonts w:hint="default"/>
        <w:lang w:val="pl-PL" w:eastAsia="en-US" w:bidi="ar-SA"/>
      </w:rPr>
    </w:lvl>
    <w:lvl w:ilvl="7" w:tplc="04FA646C">
      <w:numFmt w:val="bullet"/>
      <w:lvlText w:val="•"/>
      <w:lvlJc w:val="left"/>
      <w:pPr>
        <w:ind w:left="6760" w:hanging="360"/>
      </w:pPr>
      <w:rPr>
        <w:rFonts w:hint="default"/>
        <w:lang w:val="pl-PL" w:eastAsia="en-US" w:bidi="ar-SA"/>
      </w:rPr>
    </w:lvl>
    <w:lvl w:ilvl="8" w:tplc="F31AB612">
      <w:numFmt w:val="bullet"/>
      <w:lvlText w:val="•"/>
      <w:lvlJc w:val="left"/>
      <w:pPr>
        <w:ind w:left="7609" w:hanging="360"/>
      </w:pPr>
      <w:rPr>
        <w:rFonts w:hint="default"/>
        <w:lang w:val="pl-PL" w:eastAsia="en-US" w:bidi="ar-SA"/>
      </w:rPr>
    </w:lvl>
  </w:abstractNum>
  <w:abstractNum w:abstractNumId="26" w15:restartNumberingAfterBreak="0">
    <w:nsid w:val="506D312E"/>
    <w:multiLevelType w:val="hybridMultilevel"/>
    <w:tmpl w:val="256623EE"/>
    <w:lvl w:ilvl="0" w:tplc="04150017">
      <w:start w:val="1"/>
      <w:numFmt w:val="lowerLetter"/>
      <w:lvlText w:val="%1)"/>
      <w:lvlJc w:val="left"/>
      <w:pPr>
        <w:ind w:left="1202" w:hanging="360"/>
      </w:pPr>
    </w:lvl>
    <w:lvl w:ilvl="1" w:tplc="04150019" w:tentative="1">
      <w:start w:val="1"/>
      <w:numFmt w:val="lowerLetter"/>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27" w15:restartNumberingAfterBreak="0">
    <w:nsid w:val="59067665"/>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8" w15:restartNumberingAfterBreak="0">
    <w:nsid w:val="6161019E"/>
    <w:multiLevelType w:val="hybridMultilevel"/>
    <w:tmpl w:val="F0CA0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F94EF9"/>
    <w:multiLevelType w:val="hybridMultilevel"/>
    <w:tmpl w:val="E42E5446"/>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9C3665B2">
      <w:start w:val="1"/>
      <w:numFmt w:val="lowerLetter"/>
      <w:lvlText w:val="%2)"/>
      <w:lvlJc w:val="left"/>
      <w:pPr>
        <w:ind w:left="1440" w:hanging="360"/>
      </w:pPr>
      <w:rPr>
        <w:rFonts w:hint="default"/>
      </w:rPr>
    </w:lvl>
    <w:lvl w:ilvl="2" w:tplc="73CCDC66">
      <w:start w:val="1"/>
      <w:numFmt w:val="bullet"/>
      <w:lvlText w:val=""/>
      <w:lvlJc w:val="left"/>
      <w:pPr>
        <w:ind w:left="2340" w:hanging="360"/>
      </w:pPr>
      <w:rPr>
        <w:rFonts w:ascii="Symbol" w:eastAsia="Calibr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753659"/>
    <w:multiLevelType w:val="hybridMultilevel"/>
    <w:tmpl w:val="8FF2D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F37EA7"/>
    <w:multiLevelType w:val="hybridMultilevel"/>
    <w:tmpl w:val="DA3CBAB8"/>
    <w:lvl w:ilvl="0" w:tplc="4D6C9DEC">
      <w:start w:val="16"/>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BC0108"/>
    <w:multiLevelType w:val="hybridMultilevel"/>
    <w:tmpl w:val="5498C6B0"/>
    <w:lvl w:ilvl="0" w:tplc="D9D8B214">
      <w:start w:val="1"/>
      <w:numFmt w:val="upperLetter"/>
      <w:pStyle w:val="Zacznik"/>
      <w:lvlText w:val="Załącznik %1 do SIWZ"/>
      <w:lvlJc w:val="left"/>
      <w:pPr>
        <w:tabs>
          <w:tab w:val="num" w:pos="3905"/>
        </w:tabs>
        <w:ind w:left="3905" w:hanging="360"/>
      </w:pPr>
      <w:rPr>
        <w:rFonts w:hint="default"/>
      </w:rPr>
    </w:lvl>
    <w:lvl w:ilvl="1" w:tplc="04150019" w:tentative="1">
      <w:start w:val="1"/>
      <w:numFmt w:val="lowerLetter"/>
      <w:lvlText w:val="%2."/>
      <w:lvlJc w:val="left"/>
      <w:pPr>
        <w:tabs>
          <w:tab w:val="num" w:pos="8670"/>
        </w:tabs>
        <w:ind w:left="8670" w:hanging="360"/>
      </w:pPr>
    </w:lvl>
    <w:lvl w:ilvl="2" w:tplc="0415001B" w:tentative="1">
      <w:start w:val="1"/>
      <w:numFmt w:val="lowerRoman"/>
      <w:lvlText w:val="%3."/>
      <w:lvlJc w:val="right"/>
      <w:pPr>
        <w:tabs>
          <w:tab w:val="num" w:pos="9390"/>
        </w:tabs>
        <w:ind w:left="9390" w:hanging="180"/>
      </w:pPr>
    </w:lvl>
    <w:lvl w:ilvl="3" w:tplc="0415000F" w:tentative="1">
      <w:start w:val="1"/>
      <w:numFmt w:val="decimal"/>
      <w:lvlText w:val="%4."/>
      <w:lvlJc w:val="left"/>
      <w:pPr>
        <w:tabs>
          <w:tab w:val="num" w:pos="10110"/>
        </w:tabs>
        <w:ind w:left="10110" w:hanging="360"/>
      </w:pPr>
    </w:lvl>
    <w:lvl w:ilvl="4" w:tplc="04150019" w:tentative="1">
      <w:start w:val="1"/>
      <w:numFmt w:val="lowerLetter"/>
      <w:lvlText w:val="%5."/>
      <w:lvlJc w:val="left"/>
      <w:pPr>
        <w:tabs>
          <w:tab w:val="num" w:pos="10830"/>
        </w:tabs>
        <w:ind w:left="10830" w:hanging="360"/>
      </w:pPr>
    </w:lvl>
    <w:lvl w:ilvl="5" w:tplc="0415001B" w:tentative="1">
      <w:start w:val="1"/>
      <w:numFmt w:val="lowerRoman"/>
      <w:lvlText w:val="%6."/>
      <w:lvlJc w:val="right"/>
      <w:pPr>
        <w:tabs>
          <w:tab w:val="num" w:pos="11550"/>
        </w:tabs>
        <w:ind w:left="11550" w:hanging="180"/>
      </w:pPr>
    </w:lvl>
    <w:lvl w:ilvl="6" w:tplc="0415000F" w:tentative="1">
      <w:start w:val="1"/>
      <w:numFmt w:val="decimal"/>
      <w:lvlText w:val="%7."/>
      <w:lvlJc w:val="left"/>
      <w:pPr>
        <w:tabs>
          <w:tab w:val="num" w:pos="12270"/>
        </w:tabs>
        <w:ind w:left="12270" w:hanging="360"/>
      </w:pPr>
    </w:lvl>
    <w:lvl w:ilvl="7" w:tplc="04150019" w:tentative="1">
      <w:start w:val="1"/>
      <w:numFmt w:val="lowerLetter"/>
      <w:lvlText w:val="%8."/>
      <w:lvlJc w:val="left"/>
      <w:pPr>
        <w:tabs>
          <w:tab w:val="num" w:pos="12990"/>
        </w:tabs>
        <w:ind w:left="12990" w:hanging="360"/>
      </w:pPr>
    </w:lvl>
    <w:lvl w:ilvl="8" w:tplc="0415001B" w:tentative="1">
      <w:start w:val="1"/>
      <w:numFmt w:val="lowerRoman"/>
      <w:lvlText w:val="%9."/>
      <w:lvlJc w:val="right"/>
      <w:pPr>
        <w:tabs>
          <w:tab w:val="num" w:pos="13710"/>
        </w:tabs>
        <w:ind w:left="13710" w:hanging="180"/>
      </w:pPr>
    </w:lvl>
  </w:abstractNum>
  <w:num w:numId="1">
    <w:abstractNumId w:val="32"/>
  </w:num>
  <w:num w:numId="2">
    <w:abstractNumId w:val="19"/>
  </w:num>
  <w:num w:numId="3">
    <w:abstractNumId w:val="26"/>
  </w:num>
  <w:num w:numId="4">
    <w:abstractNumId w:val="24"/>
  </w:num>
  <w:num w:numId="5">
    <w:abstractNumId w:val="28"/>
  </w:num>
  <w:num w:numId="6">
    <w:abstractNumId w:val="30"/>
  </w:num>
  <w:num w:numId="7">
    <w:abstractNumId w:val="20"/>
  </w:num>
  <w:num w:numId="8">
    <w:abstractNumId w:val="27"/>
  </w:num>
  <w:num w:numId="9">
    <w:abstractNumId w:val="31"/>
  </w:num>
  <w:num w:numId="10">
    <w:abstractNumId w:val="21"/>
  </w:num>
  <w:num w:numId="11">
    <w:abstractNumId w:val="29"/>
  </w:num>
  <w:num w:numId="12">
    <w:abstractNumId w:val="25"/>
  </w:num>
  <w:num w:numId="13">
    <w:abstractNumId w:val="17"/>
  </w:num>
  <w:num w:numId="14">
    <w:abstractNumId w:val="22"/>
  </w:num>
  <w:num w:numId="15">
    <w:abstractNumId w:val="18"/>
  </w:num>
  <w:num w:numId="16">
    <w:abstractNumId w:val="1"/>
  </w:num>
  <w:num w:numId="17">
    <w:abstractNumId w:val="0"/>
  </w:num>
  <w:num w:numId="18">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70F"/>
    <w:rsid w:val="00001DCE"/>
    <w:rsid w:val="00002547"/>
    <w:rsid w:val="00007D26"/>
    <w:rsid w:val="00011072"/>
    <w:rsid w:val="0001756E"/>
    <w:rsid w:val="0002504F"/>
    <w:rsid w:val="00031FE0"/>
    <w:rsid w:val="00034DA4"/>
    <w:rsid w:val="00046D1C"/>
    <w:rsid w:val="00047FA4"/>
    <w:rsid w:val="00053459"/>
    <w:rsid w:val="00067734"/>
    <w:rsid w:val="0007303D"/>
    <w:rsid w:val="00075070"/>
    <w:rsid w:val="00077EA6"/>
    <w:rsid w:val="00081FF6"/>
    <w:rsid w:val="000B0DF4"/>
    <w:rsid w:val="000B5B80"/>
    <w:rsid w:val="000C1881"/>
    <w:rsid w:val="000C20B3"/>
    <w:rsid w:val="000C7444"/>
    <w:rsid w:val="000D2CC8"/>
    <w:rsid w:val="000D3AE9"/>
    <w:rsid w:val="000D6DB6"/>
    <w:rsid w:val="000D7386"/>
    <w:rsid w:val="000E0C9E"/>
    <w:rsid w:val="000E7235"/>
    <w:rsid w:val="000F5C71"/>
    <w:rsid w:val="000F7B7E"/>
    <w:rsid w:val="00100524"/>
    <w:rsid w:val="00101A88"/>
    <w:rsid w:val="00110165"/>
    <w:rsid w:val="001119E7"/>
    <w:rsid w:val="00117903"/>
    <w:rsid w:val="0012048B"/>
    <w:rsid w:val="00125008"/>
    <w:rsid w:val="00126318"/>
    <w:rsid w:val="001376B4"/>
    <w:rsid w:val="001422A0"/>
    <w:rsid w:val="001427EF"/>
    <w:rsid w:val="00143224"/>
    <w:rsid w:val="00147CFF"/>
    <w:rsid w:val="001502E4"/>
    <w:rsid w:val="00151FBF"/>
    <w:rsid w:val="00154703"/>
    <w:rsid w:val="0015793D"/>
    <w:rsid w:val="00157C7F"/>
    <w:rsid w:val="00161FDA"/>
    <w:rsid w:val="00166D47"/>
    <w:rsid w:val="00170252"/>
    <w:rsid w:val="00171687"/>
    <w:rsid w:val="00173831"/>
    <w:rsid w:val="00184A36"/>
    <w:rsid w:val="00184E9F"/>
    <w:rsid w:val="00191A4B"/>
    <w:rsid w:val="00195E37"/>
    <w:rsid w:val="001A79E0"/>
    <w:rsid w:val="001B0B96"/>
    <w:rsid w:val="001B1273"/>
    <w:rsid w:val="001B6EBA"/>
    <w:rsid w:val="001C0F2D"/>
    <w:rsid w:val="001D000E"/>
    <w:rsid w:val="001D33A8"/>
    <w:rsid w:val="001D53EC"/>
    <w:rsid w:val="001D77C1"/>
    <w:rsid w:val="001E263F"/>
    <w:rsid w:val="001E2CDC"/>
    <w:rsid w:val="001E46F7"/>
    <w:rsid w:val="001E660D"/>
    <w:rsid w:val="0020074E"/>
    <w:rsid w:val="00207D86"/>
    <w:rsid w:val="002133C7"/>
    <w:rsid w:val="00231A65"/>
    <w:rsid w:val="002334E9"/>
    <w:rsid w:val="002342F7"/>
    <w:rsid w:val="0023617D"/>
    <w:rsid w:val="00237B5C"/>
    <w:rsid w:val="00240B29"/>
    <w:rsid w:val="0025197E"/>
    <w:rsid w:val="00252A45"/>
    <w:rsid w:val="0025407A"/>
    <w:rsid w:val="002606DF"/>
    <w:rsid w:val="0026788C"/>
    <w:rsid w:val="0027058A"/>
    <w:rsid w:val="002723E5"/>
    <w:rsid w:val="00274450"/>
    <w:rsid w:val="002744EA"/>
    <w:rsid w:val="0029289F"/>
    <w:rsid w:val="002A0528"/>
    <w:rsid w:val="002B43A5"/>
    <w:rsid w:val="002C1F5F"/>
    <w:rsid w:val="002C206C"/>
    <w:rsid w:val="002C261B"/>
    <w:rsid w:val="002C2A59"/>
    <w:rsid w:val="002C5D24"/>
    <w:rsid w:val="002D0658"/>
    <w:rsid w:val="002D31D6"/>
    <w:rsid w:val="002D37A9"/>
    <w:rsid w:val="002E51D7"/>
    <w:rsid w:val="002E67E8"/>
    <w:rsid w:val="002F0FF7"/>
    <w:rsid w:val="002F279A"/>
    <w:rsid w:val="002F78E2"/>
    <w:rsid w:val="003008D7"/>
    <w:rsid w:val="003027F9"/>
    <w:rsid w:val="0030473A"/>
    <w:rsid w:val="0031649C"/>
    <w:rsid w:val="00320EDF"/>
    <w:rsid w:val="003211D7"/>
    <w:rsid w:val="003215CC"/>
    <w:rsid w:val="0033301A"/>
    <w:rsid w:val="0033485E"/>
    <w:rsid w:val="00350C13"/>
    <w:rsid w:val="00355548"/>
    <w:rsid w:val="003643B5"/>
    <w:rsid w:val="00364742"/>
    <w:rsid w:val="00367B5C"/>
    <w:rsid w:val="00372ABC"/>
    <w:rsid w:val="003767B8"/>
    <w:rsid w:val="00381535"/>
    <w:rsid w:val="00381CF5"/>
    <w:rsid w:val="003860FC"/>
    <w:rsid w:val="00386CC5"/>
    <w:rsid w:val="00391DC2"/>
    <w:rsid w:val="003A0D71"/>
    <w:rsid w:val="003A1933"/>
    <w:rsid w:val="003A20AB"/>
    <w:rsid w:val="003A2110"/>
    <w:rsid w:val="003A29F3"/>
    <w:rsid w:val="003A3A56"/>
    <w:rsid w:val="003A6EAD"/>
    <w:rsid w:val="003A7005"/>
    <w:rsid w:val="003B62F3"/>
    <w:rsid w:val="003B6CC4"/>
    <w:rsid w:val="003B7A94"/>
    <w:rsid w:val="003C21A3"/>
    <w:rsid w:val="003C6CE3"/>
    <w:rsid w:val="003D1B8D"/>
    <w:rsid w:val="003F3F06"/>
    <w:rsid w:val="003F574A"/>
    <w:rsid w:val="003F5863"/>
    <w:rsid w:val="00401006"/>
    <w:rsid w:val="00403CF3"/>
    <w:rsid w:val="0040567C"/>
    <w:rsid w:val="0041138E"/>
    <w:rsid w:val="00413C26"/>
    <w:rsid w:val="00414C53"/>
    <w:rsid w:val="00415F97"/>
    <w:rsid w:val="00420367"/>
    <w:rsid w:val="00421897"/>
    <w:rsid w:val="00423571"/>
    <w:rsid w:val="00425FE5"/>
    <w:rsid w:val="00432216"/>
    <w:rsid w:val="00440808"/>
    <w:rsid w:val="00453902"/>
    <w:rsid w:val="00456B3A"/>
    <w:rsid w:val="004650A5"/>
    <w:rsid w:val="00465D0D"/>
    <w:rsid w:val="00480DEB"/>
    <w:rsid w:val="0048254C"/>
    <w:rsid w:val="00482AB1"/>
    <w:rsid w:val="00484408"/>
    <w:rsid w:val="004A4BEC"/>
    <w:rsid w:val="004A6B89"/>
    <w:rsid w:val="004C3AAE"/>
    <w:rsid w:val="004D0E6E"/>
    <w:rsid w:val="004F400D"/>
    <w:rsid w:val="004F52D6"/>
    <w:rsid w:val="00500FA7"/>
    <w:rsid w:val="0050547E"/>
    <w:rsid w:val="0050641D"/>
    <w:rsid w:val="00511C2B"/>
    <w:rsid w:val="00514EBC"/>
    <w:rsid w:val="00517DC5"/>
    <w:rsid w:val="00526131"/>
    <w:rsid w:val="005279F2"/>
    <w:rsid w:val="00527D4F"/>
    <w:rsid w:val="0053280B"/>
    <w:rsid w:val="005356ED"/>
    <w:rsid w:val="00535C6C"/>
    <w:rsid w:val="00536760"/>
    <w:rsid w:val="00553120"/>
    <w:rsid w:val="00555243"/>
    <w:rsid w:val="00555B06"/>
    <w:rsid w:val="005612F9"/>
    <w:rsid w:val="005656FD"/>
    <w:rsid w:val="00567063"/>
    <w:rsid w:val="00585821"/>
    <w:rsid w:val="005949CB"/>
    <w:rsid w:val="0059611C"/>
    <w:rsid w:val="005A01FA"/>
    <w:rsid w:val="005A0F66"/>
    <w:rsid w:val="005A3641"/>
    <w:rsid w:val="005C20C1"/>
    <w:rsid w:val="005C2E49"/>
    <w:rsid w:val="005C49DA"/>
    <w:rsid w:val="005C6DE7"/>
    <w:rsid w:val="005D6889"/>
    <w:rsid w:val="005E4CCA"/>
    <w:rsid w:val="005E4D0F"/>
    <w:rsid w:val="005F3B78"/>
    <w:rsid w:val="005F4C6D"/>
    <w:rsid w:val="005F6483"/>
    <w:rsid w:val="005F6881"/>
    <w:rsid w:val="005F7FB4"/>
    <w:rsid w:val="00600C80"/>
    <w:rsid w:val="0060143B"/>
    <w:rsid w:val="006015D4"/>
    <w:rsid w:val="00601828"/>
    <w:rsid w:val="00616FBE"/>
    <w:rsid w:val="00616FC3"/>
    <w:rsid w:val="006207D3"/>
    <w:rsid w:val="00620C70"/>
    <w:rsid w:val="00627A07"/>
    <w:rsid w:val="006338CB"/>
    <w:rsid w:val="006343FA"/>
    <w:rsid w:val="00637A2A"/>
    <w:rsid w:val="00637EFF"/>
    <w:rsid w:val="00646A3D"/>
    <w:rsid w:val="00651CBF"/>
    <w:rsid w:val="00653431"/>
    <w:rsid w:val="0065598F"/>
    <w:rsid w:val="00661800"/>
    <w:rsid w:val="00674465"/>
    <w:rsid w:val="00685188"/>
    <w:rsid w:val="0069408F"/>
    <w:rsid w:val="00695CC7"/>
    <w:rsid w:val="006A085E"/>
    <w:rsid w:val="006A2C9F"/>
    <w:rsid w:val="006A7EEB"/>
    <w:rsid w:val="006B4DF4"/>
    <w:rsid w:val="006C1DFF"/>
    <w:rsid w:val="006C5773"/>
    <w:rsid w:val="006D371D"/>
    <w:rsid w:val="006D7835"/>
    <w:rsid w:val="006E0FC4"/>
    <w:rsid w:val="007005AB"/>
    <w:rsid w:val="00700E4A"/>
    <w:rsid w:val="00710B41"/>
    <w:rsid w:val="00717F2E"/>
    <w:rsid w:val="007231D3"/>
    <w:rsid w:val="0073010A"/>
    <w:rsid w:val="00743B83"/>
    <w:rsid w:val="00752FAE"/>
    <w:rsid w:val="00755DA5"/>
    <w:rsid w:val="00761909"/>
    <w:rsid w:val="007631EE"/>
    <w:rsid w:val="00772310"/>
    <w:rsid w:val="0077659A"/>
    <w:rsid w:val="00796F99"/>
    <w:rsid w:val="007A4268"/>
    <w:rsid w:val="007A52C6"/>
    <w:rsid w:val="007A72F7"/>
    <w:rsid w:val="007B0BAE"/>
    <w:rsid w:val="007B2041"/>
    <w:rsid w:val="007B2A76"/>
    <w:rsid w:val="007C5C5B"/>
    <w:rsid w:val="007D072D"/>
    <w:rsid w:val="007D6A3E"/>
    <w:rsid w:val="007D7753"/>
    <w:rsid w:val="007E004F"/>
    <w:rsid w:val="007E2211"/>
    <w:rsid w:val="007E2F2F"/>
    <w:rsid w:val="008004FE"/>
    <w:rsid w:val="00801232"/>
    <w:rsid w:val="00806EE3"/>
    <w:rsid w:val="008105D2"/>
    <w:rsid w:val="00812477"/>
    <w:rsid w:val="00813623"/>
    <w:rsid w:val="00816822"/>
    <w:rsid w:val="00817151"/>
    <w:rsid w:val="00820140"/>
    <w:rsid w:val="00823AC1"/>
    <w:rsid w:val="008249DE"/>
    <w:rsid w:val="00826CBC"/>
    <w:rsid w:val="008322FE"/>
    <w:rsid w:val="0083461E"/>
    <w:rsid w:val="00835F28"/>
    <w:rsid w:val="0084026D"/>
    <w:rsid w:val="00840577"/>
    <w:rsid w:val="008419E3"/>
    <w:rsid w:val="008426DA"/>
    <w:rsid w:val="00844D3B"/>
    <w:rsid w:val="00850AF5"/>
    <w:rsid w:val="00851BB3"/>
    <w:rsid w:val="00856F6F"/>
    <w:rsid w:val="00872204"/>
    <w:rsid w:val="00875CC9"/>
    <w:rsid w:val="00894EAD"/>
    <w:rsid w:val="008A3C5C"/>
    <w:rsid w:val="008B24F9"/>
    <w:rsid w:val="008B4050"/>
    <w:rsid w:val="008B4863"/>
    <w:rsid w:val="008B4962"/>
    <w:rsid w:val="008B4F0F"/>
    <w:rsid w:val="008B6A41"/>
    <w:rsid w:val="008B714E"/>
    <w:rsid w:val="008C2E7F"/>
    <w:rsid w:val="008C3A7B"/>
    <w:rsid w:val="008C439C"/>
    <w:rsid w:val="008D26FA"/>
    <w:rsid w:val="008D7402"/>
    <w:rsid w:val="008E226B"/>
    <w:rsid w:val="008E4C78"/>
    <w:rsid w:val="008E7D24"/>
    <w:rsid w:val="008F0DA0"/>
    <w:rsid w:val="00900D83"/>
    <w:rsid w:val="00903371"/>
    <w:rsid w:val="00911EFA"/>
    <w:rsid w:val="00915FC4"/>
    <w:rsid w:val="00925893"/>
    <w:rsid w:val="00925C49"/>
    <w:rsid w:val="00952A9B"/>
    <w:rsid w:val="00954803"/>
    <w:rsid w:val="009573E5"/>
    <w:rsid w:val="00960424"/>
    <w:rsid w:val="009638AC"/>
    <w:rsid w:val="00963F03"/>
    <w:rsid w:val="00974FF2"/>
    <w:rsid w:val="009766F6"/>
    <w:rsid w:val="0098373A"/>
    <w:rsid w:val="009858AA"/>
    <w:rsid w:val="00985AAC"/>
    <w:rsid w:val="009873DF"/>
    <w:rsid w:val="00987D56"/>
    <w:rsid w:val="00990111"/>
    <w:rsid w:val="0099147F"/>
    <w:rsid w:val="00991DED"/>
    <w:rsid w:val="009A61C1"/>
    <w:rsid w:val="009A62C4"/>
    <w:rsid w:val="009B24AA"/>
    <w:rsid w:val="009B4243"/>
    <w:rsid w:val="009B7DB2"/>
    <w:rsid w:val="009C14BC"/>
    <w:rsid w:val="009C28FD"/>
    <w:rsid w:val="009D6C99"/>
    <w:rsid w:val="009E6124"/>
    <w:rsid w:val="009F1C26"/>
    <w:rsid w:val="00A048DD"/>
    <w:rsid w:val="00A055A7"/>
    <w:rsid w:val="00A10830"/>
    <w:rsid w:val="00A10C42"/>
    <w:rsid w:val="00A1284D"/>
    <w:rsid w:val="00A26704"/>
    <w:rsid w:val="00A27A05"/>
    <w:rsid w:val="00A303F7"/>
    <w:rsid w:val="00A30CAC"/>
    <w:rsid w:val="00A3517D"/>
    <w:rsid w:val="00A36EE5"/>
    <w:rsid w:val="00A45AE4"/>
    <w:rsid w:val="00A501A5"/>
    <w:rsid w:val="00A52FF3"/>
    <w:rsid w:val="00A53EC5"/>
    <w:rsid w:val="00A604B0"/>
    <w:rsid w:val="00A62565"/>
    <w:rsid w:val="00A638F4"/>
    <w:rsid w:val="00A67BBE"/>
    <w:rsid w:val="00A70D8D"/>
    <w:rsid w:val="00A72D7E"/>
    <w:rsid w:val="00A75643"/>
    <w:rsid w:val="00A80684"/>
    <w:rsid w:val="00A8215B"/>
    <w:rsid w:val="00A82D4A"/>
    <w:rsid w:val="00A840EA"/>
    <w:rsid w:val="00A847D7"/>
    <w:rsid w:val="00A90405"/>
    <w:rsid w:val="00A9633C"/>
    <w:rsid w:val="00AA173A"/>
    <w:rsid w:val="00AA4287"/>
    <w:rsid w:val="00AA5E47"/>
    <w:rsid w:val="00AA5FAA"/>
    <w:rsid w:val="00AC03A4"/>
    <w:rsid w:val="00AC2672"/>
    <w:rsid w:val="00AC5532"/>
    <w:rsid w:val="00AC5F7B"/>
    <w:rsid w:val="00AD001E"/>
    <w:rsid w:val="00AD0486"/>
    <w:rsid w:val="00AD4297"/>
    <w:rsid w:val="00AE636B"/>
    <w:rsid w:val="00AE66B3"/>
    <w:rsid w:val="00AF62AA"/>
    <w:rsid w:val="00B05DDD"/>
    <w:rsid w:val="00B163A1"/>
    <w:rsid w:val="00B20522"/>
    <w:rsid w:val="00B20B57"/>
    <w:rsid w:val="00B2453E"/>
    <w:rsid w:val="00B33C97"/>
    <w:rsid w:val="00B3591C"/>
    <w:rsid w:val="00B379C9"/>
    <w:rsid w:val="00B4352D"/>
    <w:rsid w:val="00B460E9"/>
    <w:rsid w:val="00B472BC"/>
    <w:rsid w:val="00B55333"/>
    <w:rsid w:val="00B56940"/>
    <w:rsid w:val="00B56DB0"/>
    <w:rsid w:val="00B60ADC"/>
    <w:rsid w:val="00B6170F"/>
    <w:rsid w:val="00B62759"/>
    <w:rsid w:val="00B65DDF"/>
    <w:rsid w:val="00B73942"/>
    <w:rsid w:val="00B777F1"/>
    <w:rsid w:val="00B82A1A"/>
    <w:rsid w:val="00B83E8D"/>
    <w:rsid w:val="00B863D0"/>
    <w:rsid w:val="00BA2FBA"/>
    <w:rsid w:val="00BB5A6E"/>
    <w:rsid w:val="00BB6662"/>
    <w:rsid w:val="00BD2DB9"/>
    <w:rsid w:val="00BD76F8"/>
    <w:rsid w:val="00BE1A39"/>
    <w:rsid w:val="00BF1732"/>
    <w:rsid w:val="00BF1CD6"/>
    <w:rsid w:val="00BF1F58"/>
    <w:rsid w:val="00C031F1"/>
    <w:rsid w:val="00C047CE"/>
    <w:rsid w:val="00C102F6"/>
    <w:rsid w:val="00C10D1D"/>
    <w:rsid w:val="00C12AA9"/>
    <w:rsid w:val="00C173AA"/>
    <w:rsid w:val="00C21A9F"/>
    <w:rsid w:val="00C26F7B"/>
    <w:rsid w:val="00C31BC5"/>
    <w:rsid w:val="00C32DB4"/>
    <w:rsid w:val="00C33A67"/>
    <w:rsid w:val="00C46BC8"/>
    <w:rsid w:val="00C53574"/>
    <w:rsid w:val="00C6004E"/>
    <w:rsid w:val="00C626A1"/>
    <w:rsid w:val="00C678A9"/>
    <w:rsid w:val="00C7505E"/>
    <w:rsid w:val="00C7766D"/>
    <w:rsid w:val="00C77EAA"/>
    <w:rsid w:val="00C80734"/>
    <w:rsid w:val="00C842CE"/>
    <w:rsid w:val="00C91BB3"/>
    <w:rsid w:val="00C91BB8"/>
    <w:rsid w:val="00C920CA"/>
    <w:rsid w:val="00C92CF7"/>
    <w:rsid w:val="00C93268"/>
    <w:rsid w:val="00CA1FE7"/>
    <w:rsid w:val="00CA4C2E"/>
    <w:rsid w:val="00CA4C9C"/>
    <w:rsid w:val="00CA4F68"/>
    <w:rsid w:val="00CB11ED"/>
    <w:rsid w:val="00CB28C9"/>
    <w:rsid w:val="00CB4429"/>
    <w:rsid w:val="00CC0667"/>
    <w:rsid w:val="00CC185C"/>
    <w:rsid w:val="00CC3EB3"/>
    <w:rsid w:val="00CD087B"/>
    <w:rsid w:val="00CD0A40"/>
    <w:rsid w:val="00CE5C68"/>
    <w:rsid w:val="00CF46B0"/>
    <w:rsid w:val="00CF4754"/>
    <w:rsid w:val="00CF7F85"/>
    <w:rsid w:val="00D024F9"/>
    <w:rsid w:val="00D13E9A"/>
    <w:rsid w:val="00D3010E"/>
    <w:rsid w:val="00D343C8"/>
    <w:rsid w:val="00D35C72"/>
    <w:rsid w:val="00D36023"/>
    <w:rsid w:val="00D43F03"/>
    <w:rsid w:val="00D45FDA"/>
    <w:rsid w:val="00D51148"/>
    <w:rsid w:val="00D531AF"/>
    <w:rsid w:val="00D531ED"/>
    <w:rsid w:val="00D53FFD"/>
    <w:rsid w:val="00D6246D"/>
    <w:rsid w:val="00D64A7D"/>
    <w:rsid w:val="00D805C9"/>
    <w:rsid w:val="00D81EF3"/>
    <w:rsid w:val="00D822CF"/>
    <w:rsid w:val="00D849BB"/>
    <w:rsid w:val="00D9316A"/>
    <w:rsid w:val="00DA0E06"/>
    <w:rsid w:val="00DA4639"/>
    <w:rsid w:val="00DB55F2"/>
    <w:rsid w:val="00DC1B87"/>
    <w:rsid w:val="00DC42F6"/>
    <w:rsid w:val="00DC5BFB"/>
    <w:rsid w:val="00DC6824"/>
    <w:rsid w:val="00DC6E53"/>
    <w:rsid w:val="00DD12E9"/>
    <w:rsid w:val="00DD4446"/>
    <w:rsid w:val="00DD7428"/>
    <w:rsid w:val="00DE16BC"/>
    <w:rsid w:val="00DE28C7"/>
    <w:rsid w:val="00DE4B73"/>
    <w:rsid w:val="00DF18E8"/>
    <w:rsid w:val="00DF1943"/>
    <w:rsid w:val="00DF34BF"/>
    <w:rsid w:val="00DF62FF"/>
    <w:rsid w:val="00E0257D"/>
    <w:rsid w:val="00E100A8"/>
    <w:rsid w:val="00E13D24"/>
    <w:rsid w:val="00E2010D"/>
    <w:rsid w:val="00E232C2"/>
    <w:rsid w:val="00E32A39"/>
    <w:rsid w:val="00E34BA6"/>
    <w:rsid w:val="00E4188D"/>
    <w:rsid w:val="00E46626"/>
    <w:rsid w:val="00E54905"/>
    <w:rsid w:val="00E54CB7"/>
    <w:rsid w:val="00E57599"/>
    <w:rsid w:val="00E578E3"/>
    <w:rsid w:val="00E64A02"/>
    <w:rsid w:val="00E653CC"/>
    <w:rsid w:val="00E66E4D"/>
    <w:rsid w:val="00E72896"/>
    <w:rsid w:val="00E82F16"/>
    <w:rsid w:val="00E90B44"/>
    <w:rsid w:val="00E944F0"/>
    <w:rsid w:val="00EA0481"/>
    <w:rsid w:val="00EA0513"/>
    <w:rsid w:val="00EA6E36"/>
    <w:rsid w:val="00EA79E4"/>
    <w:rsid w:val="00EB491C"/>
    <w:rsid w:val="00EC0188"/>
    <w:rsid w:val="00EC507C"/>
    <w:rsid w:val="00EC5B10"/>
    <w:rsid w:val="00ED2380"/>
    <w:rsid w:val="00EE2018"/>
    <w:rsid w:val="00EE4215"/>
    <w:rsid w:val="00EF3683"/>
    <w:rsid w:val="00F11337"/>
    <w:rsid w:val="00F1399B"/>
    <w:rsid w:val="00F1452F"/>
    <w:rsid w:val="00F16C2A"/>
    <w:rsid w:val="00F23477"/>
    <w:rsid w:val="00F259FD"/>
    <w:rsid w:val="00F2690D"/>
    <w:rsid w:val="00F27A21"/>
    <w:rsid w:val="00F30DA3"/>
    <w:rsid w:val="00F30DC1"/>
    <w:rsid w:val="00F329A5"/>
    <w:rsid w:val="00F33357"/>
    <w:rsid w:val="00F3355A"/>
    <w:rsid w:val="00F3419A"/>
    <w:rsid w:val="00F55923"/>
    <w:rsid w:val="00F574A0"/>
    <w:rsid w:val="00F62BBF"/>
    <w:rsid w:val="00F66DE4"/>
    <w:rsid w:val="00F67260"/>
    <w:rsid w:val="00F67503"/>
    <w:rsid w:val="00F748A5"/>
    <w:rsid w:val="00F805C2"/>
    <w:rsid w:val="00F91D16"/>
    <w:rsid w:val="00F963DA"/>
    <w:rsid w:val="00F97C57"/>
    <w:rsid w:val="00FA42CF"/>
    <w:rsid w:val="00FB39EC"/>
    <w:rsid w:val="00FC0244"/>
    <w:rsid w:val="00FC3314"/>
    <w:rsid w:val="00FC3C76"/>
    <w:rsid w:val="00FC7C4E"/>
    <w:rsid w:val="00FD3F9F"/>
    <w:rsid w:val="00FD6586"/>
    <w:rsid w:val="00FE28C3"/>
    <w:rsid w:val="00FE388C"/>
    <w:rsid w:val="00FE7BD4"/>
    <w:rsid w:val="00FF35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454D7"/>
  <w15:docId w15:val="{BCDD36C2-D62F-4980-B7AB-19AFFED77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170F"/>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D53F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D53FFD"/>
    <w:pPr>
      <w:keepNext/>
      <w:keepLines/>
      <w:spacing w:before="20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D3010E"/>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Akapit z listą BS,CW_Lista,lp1,Preambuła,CP-UC,CP-Punkty,Bullet List,List - bullets,Equipment,Bullet 1"/>
    <w:basedOn w:val="Normalny"/>
    <w:link w:val="AkapitzlistZnak"/>
    <w:uiPriority w:val="1"/>
    <w:qFormat/>
    <w:rsid w:val="00B6170F"/>
    <w:pPr>
      <w:ind w:left="720"/>
      <w:contextualSpacing/>
    </w:pPr>
  </w:style>
  <w:style w:type="paragraph" w:customStyle="1" w:styleId="opiszawartoci">
    <w:name w:val="opis zawartości"/>
    <w:basedOn w:val="Normalny"/>
    <w:rsid w:val="002D31D6"/>
    <w:pPr>
      <w:spacing w:line="360" w:lineRule="auto"/>
      <w:jc w:val="both"/>
    </w:pPr>
    <w:rPr>
      <w:i/>
    </w:rPr>
  </w:style>
  <w:style w:type="paragraph" w:styleId="Tekstprzypisudolnego">
    <w:name w:val="footnote text"/>
    <w:basedOn w:val="Normalny"/>
    <w:link w:val="TekstprzypisudolnegoZnak"/>
    <w:rsid w:val="002D31D6"/>
    <w:pPr>
      <w:widowControl w:val="0"/>
      <w:adjustRightInd w:val="0"/>
      <w:spacing w:line="360" w:lineRule="atLeast"/>
      <w:jc w:val="both"/>
      <w:textAlignment w:val="baseline"/>
    </w:pPr>
    <w:rPr>
      <w:rFonts w:ascii="Arial" w:hAnsi="Arial" w:cs="Arial"/>
      <w:sz w:val="20"/>
      <w:szCs w:val="20"/>
    </w:rPr>
  </w:style>
  <w:style w:type="character" w:customStyle="1" w:styleId="TekstprzypisudolnegoZnak">
    <w:name w:val="Tekst przypisu dolnego Znak"/>
    <w:basedOn w:val="Domylnaczcionkaakapitu"/>
    <w:link w:val="Tekstprzypisudolnego"/>
    <w:rsid w:val="002D31D6"/>
    <w:rPr>
      <w:rFonts w:ascii="Arial" w:eastAsia="Times New Roman" w:hAnsi="Arial" w:cs="Arial"/>
      <w:sz w:val="20"/>
      <w:szCs w:val="20"/>
      <w:lang w:eastAsia="pl-PL"/>
    </w:rPr>
  </w:style>
  <w:style w:type="character" w:styleId="Odwoanieprzypisudolnego">
    <w:name w:val="footnote reference"/>
    <w:rsid w:val="002D31D6"/>
    <w:rPr>
      <w:vertAlign w:val="superscript"/>
    </w:rPr>
  </w:style>
  <w:style w:type="paragraph" w:customStyle="1" w:styleId="Zacznik">
    <w:name w:val="Załącznik"/>
    <w:basedOn w:val="Normalny"/>
    <w:rsid w:val="00DC1B87"/>
    <w:pPr>
      <w:widowControl w:val="0"/>
      <w:numPr>
        <w:numId w:val="1"/>
      </w:numPr>
      <w:adjustRightInd w:val="0"/>
      <w:spacing w:line="360" w:lineRule="atLeast"/>
      <w:jc w:val="right"/>
      <w:textAlignment w:val="baseline"/>
      <w:outlineLvl w:val="1"/>
    </w:pPr>
    <w:rPr>
      <w:b/>
      <w:bCs/>
    </w:rPr>
  </w:style>
  <w:style w:type="paragraph" w:styleId="Tekstpodstawowy">
    <w:name w:val="Body Text"/>
    <w:basedOn w:val="Normalny"/>
    <w:link w:val="TekstpodstawowyZnak"/>
    <w:rsid w:val="00E944F0"/>
    <w:pPr>
      <w:suppressAutoHyphens/>
      <w:jc w:val="both"/>
    </w:pPr>
    <w:rPr>
      <w:color w:val="00000A"/>
      <w:kern w:val="1"/>
      <w:szCs w:val="20"/>
    </w:rPr>
  </w:style>
  <w:style w:type="character" w:customStyle="1" w:styleId="TekstpodstawowyZnak">
    <w:name w:val="Tekst podstawowy Znak"/>
    <w:basedOn w:val="Domylnaczcionkaakapitu"/>
    <w:link w:val="Tekstpodstawowy"/>
    <w:rsid w:val="00E944F0"/>
    <w:rPr>
      <w:rFonts w:ascii="Times New Roman" w:eastAsia="Times New Roman" w:hAnsi="Times New Roman" w:cs="Times New Roman"/>
      <w:color w:val="00000A"/>
      <w:kern w:val="1"/>
      <w:sz w:val="24"/>
      <w:szCs w:val="20"/>
      <w:lang w:eastAsia="pl-PL"/>
    </w:rPr>
  </w:style>
  <w:style w:type="paragraph" w:customStyle="1" w:styleId="Tekstpodstawowy1">
    <w:name w:val="Tekst podstawowy1"/>
    <w:basedOn w:val="Normalny"/>
    <w:rsid w:val="003767B8"/>
    <w:pPr>
      <w:suppressAutoHyphens/>
      <w:jc w:val="both"/>
    </w:pPr>
    <w:rPr>
      <w:color w:val="00000A"/>
      <w:kern w:val="1"/>
      <w:szCs w:val="20"/>
    </w:rPr>
  </w:style>
  <w:style w:type="character" w:customStyle="1" w:styleId="Nagwek9Znak">
    <w:name w:val="Nagłówek 9 Znak"/>
    <w:basedOn w:val="Domylnaczcionkaakapitu"/>
    <w:link w:val="Nagwek9"/>
    <w:rsid w:val="00D3010E"/>
    <w:rPr>
      <w:rFonts w:ascii="Arial" w:eastAsia="Times New Roman" w:hAnsi="Arial" w:cs="Arial"/>
      <w:lang w:eastAsia="pl-PL"/>
    </w:rPr>
  </w:style>
  <w:style w:type="paragraph" w:styleId="NormalnyWeb">
    <w:name w:val="Normal (Web)"/>
    <w:basedOn w:val="Normalny"/>
    <w:rsid w:val="00D53FFD"/>
    <w:pPr>
      <w:widowControl w:val="0"/>
      <w:adjustRightInd w:val="0"/>
      <w:spacing w:before="100" w:beforeAutospacing="1" w:after="100" w:afterAutospacing="1" w:line="360" w:lineRule="atLeast"/>
      <w:jc w:val="both"/>
      <w:textAlignment w:val="baseline"/>
    </w:pPr>
  </w:style>
  <w:style w:type="character" w:styleId="Pogrubienie">
    <w:name w:val="Strong"/>
    <w:qFormat/>
    <w:rsid w:val="00D53FFD"/>
    <w:rPr>
      <w:rFonts w:cs="Times New Roman"/>
      <w:b/>
    </w:rPr>
  </w:style>
  <w:style w:type="paragraph" w:customStyle="1" w:styleId="Akapitzlist1">
    <w:name w:val="Akapit z listą1"/>
    <w:basedOn w:val="Normalny"/>
    <w:rsid w:val="00D53FFD"/>
    <w:pPr>
      <w:suppressAutoHyphens/>
      <w:ind w:left="708"/>
    </w:pPr>
    <w:rPr>
      <w:color w:val="00000A"/>
      <w:kern w:val="1"/>
      <w:sz w:val="20"/>
      <w:szCs w:val="20"/>
    </w:rPr>
  </w:style>
  <w:style w:type="character" w:customStyle="1" w:styleId="Nagwek2Znak">
    <w:name w:val="Nagłówek 2 Znak"/>
    <w:basedOn w:val="Domylnaczcionkaakapitu"/>
    <w:link w:val="Nagwek2"/>
    <w:uiPriority w:val="9"/>
    <w:semiHidden/>
    <w:rsid w:val="00D53FFD"/>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sid w:val="00D53FFD"/>
    <w:rPr>
      <w:rFonts w:asciiTheme="majorHAnsi" w:eastAsiaTheme="majorEastAsia" w:hAnsiTheme="majorHAnsi" w:cstheme="majorBidi"/>
      <w:b/>
      <w:bCs/>
      <w:color w:val="4F81BD" w:themeColor="accent1"/>
      <w:sz w:val="24"/>
      <w:szCs w:val="24"/>
      <w:lang w:eastAsia="pl-PL"/>
    </w:rPr>
  </w:style>
  <w:style w:type="table" w:styleId="Tabela-Siatka">
    <w:name w:val="Table Grid"/>
    <w:basedOn w:val="Standardowy"/>
    <w:uiPriority w:val="59"/>
    <w:rsid w:val="00D53FF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kocowego">
    <w:name w:val="endnote text"/>
    <w:basedOn w:val="Normalny"/>
    <w:link w:val="TekstprzypisukocowegoZnak"/>
    <w:uiPriority w:val="99"/>
    <w:semiHidden/>
    <w:unhideWhenUsed/>
    <w:rsid w:val="00A055A7"/>
    <w:rPr>
      <w:sz w:val="20"/>
      <w:szCs w:val="20"/>
    </w:rPr>
  </w:style>
  <w:style w:type="character" w:customStyle="1" w:styleId="TekstprzypisukocowegoZnak">
    <w:name w:val="Tekst przypisu końcowego Znak"/>
    <w:basedOn w:val="Domylnaczcionkaakapitu"/>
    <w:link w:val="Tekstprzypisukocowego"/>
    <w:uiPriority w:val="99"/>
    <w:semiHidden/>
    <w:rsid w:val="00A055A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055A7"/>
    <w:rPr>
      <w:vertAlign w:val="superscript"/>
    </w:rPr>
  </w:style>
  <w:style w:type="paragraph" w:customStyle="1" w:styleId="Default">
    <w:name w:val="Default"/>
    <w:rsid w:val="00381CF5"/>
    <w:pPr>
      <w:suppressAutoHyphens/>
      <w:spacing w:after="0" w:line="240" w:lineRule="auto"/>
    </w:pPr>
    <w:rPr>
      <w:rFonts w:ascii="Arial" w:eastAsia="Times New Roman" w:hAnsi="Arial" w:cs="Arial"/>
      <w:color w:val="000000"/>
      <w:kern w:val="1"/>
      <w:sz w:val="24"/>
      <w:szCs w:val="24"/>
      <w:lang w:eastAsia="pl-PL"/>
    </w:rPr>
  </w:style>
  <w:style w:type="paragraph" w:customStyle="1" w:styleId="Tekstpodstawowy21">
    <w:name w:val="Tekst podstawowy 21"/>
    <w:basedOn w:val="Normalny"/>
    <w:rsid w:val="00100524"/>
    <w:pPr>
      <w:suppressAutoHyphens/>
    </w:pPr>
    <w:rPr>
      <w:color w:val="00000A"/>
      <w:kern w:val="1"/>
      <w:szCs w:val="20"/>
    </w:rPr>
  </w:style>
  <w:style w:type="paragraph" w:customStyle="1" w:styleId="Akapitzlist2">
    <w:name w:val="Akapit z listą2"/>
    <w:basedOn w:val="Normalny"/>
    <w:rsid w:val="00100524"/>
    <w:pPr>
      <w:suppressAutoHyphens/>
      <w:ind w:left="708"/>
    </w:pPr>
    <w:rPr>
      <w:color w:val="00000A"/>
      <w:kern w:val="1"/>
      <w:sz w:val="20"/>
      <w:szCs w:val="20"/>
    </w:rPr>
  </w:style>
  <w:style w:type="character" w:styleId="Hipercze">
    <w:name w:val="Hyperlink"/>
    <w:rsid w:val="00F66DE4"/>
    <w:rPr>
      <w:color w:val="0000FF"/>
      <w:u w:val="single"/>
    </w:rPr>
  </w:style>
  <w:style w:type="paragraph" w:styleId="Nagwek">
    <w:name w:val="header"/>
    <w:basedOn w:val="Normalny"/>
    <w:link w:val="NagwekZnak"/>
    <w:uiPriority w:val="99"/>
    <w:semiHidden/>
    <w:unhideWhenUsed/>
    <w:rsid w:val="007E2F2F"/>
    <w:pPr>
      <w:tabs>
        <w:tab w:val="center" w:pos="4536"/>
        <w:tab w:val="right" w:pos="9072"/>
      </w:tabs>
    </w:pPr>
  </w:style>
  <w:style w:type="character" w:customStyle="1" w:styleId="NagwekZnak">
    <w:name w:val="Nagłówek Znak"/>
    <w:basedOn w:val="Domylnaczcionkaakapitu"/>
    <w:link w:val="Nagwek"/>
    <w:uiPriority w:val="99"/>
    <w:semiHidden/>
    <w:rsid w:val="007E2F2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E2F2F"/>
    <w:pPr>
      <w:tabs>
        <w:tab w:val="center" w:pos="4536"/>
        <w:tab w:val="right" w:pos="9072"/>
      </w:tabs>
    </w:pPr>
  </w:style>
  <w:style w:type="character" w:customStyle="1" w:styleId="StopkaZnak">
    <w:name w:val="Stopka Znak"/>
    <w:basedOn w:val="Domylnaczcionkaakapitu"/>
    <w:link w:val="Stopka"/>
    <w:uiPriority w:val="99"/>
    <w:rsid w:val="007E2F2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A6E36"/>
    <w:rPr>
      <w:rFonts w:ascii="Tahoma" w:hAnsi="Tahoma" w:cs="Tahoma"/>
      <w:sz w:val="16"/>
      <w:szCs w:val="16"/>
    </w:rPr>
  </w:style>
  <w:style w:type="character" w:customStyle="1" w:styleId="TekstdymkaZnak">
    <w:name w:val="Tekst dymka Znak"/>
    <w:basedOn w:val="Domylnaczcionkaakapitu"/>
    <w:link w:val="Tekstdymka"/>
    <w:uiPriority w:val="99"/>
    <w:semiHidden/>
    <w:rsid w:val="00EA6E36"/>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894EAD"/>
    <w:pPr>
      <w:spacing w:after="120"/>
      <w:ind w:left="283"/>
    </w:pPr>
  </w:style>
  <w:style w:type="character" w:customStyle="1" w:styleId="TekstpodstawowywcityZnak">
    <w:name w:val="Tekst podstawowy wcięty Znak"/>
    <w:basedOn w:val="Domylnaczcionkaakapitu"/>
    <w:link w:val="Tekstpodstawowywcity"/>
    <w:uiPriority w:val="99"/>
    <w:semiHidden/>
    <w:rsid w:val="00894EAD"/>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rsid w:val="00894EAD"/>
    <w:pPr>
      <w:suppressAutoHyphens/>
      <w:spacing w:after="120"/>
      <w:ind w:left="283"/>
    </w:pPr>
    <w:rPr>
      <w:color w:val="00000A"/>
      <w:kern w:val="2"/>
      <w:sz w:val="16"/>
      <w:szCs w:val="16"/>
    </w:rPr>
  </w:style>
  <w:style w:type="paragraph" w:customStyle="1" w:styleId="WW-Domylny">
    <w:name w:val="WW-Domyślny"/>
    <w:rsid w:val="00237B5C"/>
    <w:pPr>
      <w:suppressAutoHyphens/>
    </w:pPr>
    <w:rPr>
      <w:rFonts w:ascii="Times New Roman" w:eastAsia="Times New Roman" w:hAnsi="Times New Roman" w:cs="Times New Roman"/>
      <w:sz w:val="24"/>
      <w:szCs w:val="24"/>
      <w:lang w:eastAsia="zh-CN"/>
    </w:rPr>
  </w:style>
  <w:style w:type="character" w:customStyle="1" w:styleId="hgkelc">
    <w:name w:val="hgkelc"/>
    <w:basedOn w:val="Domylnaczcionkaakapitu"/>
    <w:rsid w:val="00CC3EB3"/>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CW_Lista Znak,lp1 Znak,Preambuła Znak,CP-UC Znak"/>
    <w:link w:val="Akapitzlist"/>
    <w:qFormat/>
    <w:locked/>
    <w:rsid w:val="00415F9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3C21A3"/>
    <w:rPr>
      <w:sz w:val="16"/>
      <w:szCs w:val="16"/>
    </w:rPr>
  </w:style>
  <w:style w:type="paragraph" w:styleId="Tekstkomentarza">
    <w:name w:val="annotation text"/>
    <w:basedOn w:val="Normalny"/>
    <w:link w:val="TekstkomentarzaZnak"/>
    <w:uiPriority w:val="99"/>
    <w:semiHidden/>
    <w:unhideWhenUsed/>
    <w:rsid w:val="003C21A3"/>
    <w:rPr>
      <w:sz w:val="20"/>
      <w:szCs w:val="20"/>
    </w:rPr>
  </w:style>
  <w:style w:type="character" w:customStyle="1" w:styleId="TekstkomentarzaZnak">
    <w:name w:val="Tekst komentarza Znak"/>
    <w:basedOn w:val="Domylnaczcionkaakapitu"/>
    <w:link w:val="Tekstkomentarza"/>
    <w:uiPriority w:val="99"/>
    <w:semiHidden/>
    <w:rsid w:val="003C21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C21A3"/>
    <w:rPr>
      <w:b/>
      <w:bCs/>
    </w:rPr>
  </w:style>
  <w:style w:type="character" w:customStyle="1" w:styleId="TematkomentarzaZnak">
    <w:name w:val="Temat komentarza Znak"/>
    <w:basedOn w:val="TekstkomentarzaZnak"/>
    <w:link w:val="Tematkomentarza"/>
    <w:uiPriority w:val="99"/>
    <w:semiHidden/>
    <w:rsid w:val="003C21A3"/>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664624">
      <w:bodyDiv w:val="1"/>
      <w:marLeft w:val="0"/>
      <w:marRight w:val="0"/>
      <w:marTop w:val="0"/>
      <w:marBottom w:val="0"/>
      <w:divBdr>
        <w:top w:val="none" w:sz="0" w:space="0" w:color="auto"/>
        <w:left w:val="none" w:sz="0" w:space="0" w:color="auto"/>
        <w:bottom w:val="none" w:sz="0" w:space="0" w:color="auto"/>
        <w:right w:val="none" w:sz="0" w:space="0" w:color="auto"/>
      </w:divBdr>
    </w:div>
    <w:div w:id="608468535">
      <w:bodyDiv w:val="1"/>
      <w:marLeft w:val="0"/>
      <w:marRight w:val="0"/>
      <w:marTop w:val="0"/>
      <w:marBottom w:val="0"/>
      <w:divBdr>
        <w:top w:val="none" w:sz="0" w:space="0" w:color="auto"/>
        <w:left w:val="none" w:sz="0" w:space="0" w:color="auto"/>
        <w:bottom w:val="none" w:sz="0" w:space="0" w:color="auto"/>
        <w:right w:val="none" w:sz="0" w:space="0" w:color="auto"/>
      </w:divBdr>
      <w:divsChild>
        <w:div w:id="1267688537">
          <w:marLeft w:val="0"/>
          <w:marRight w:val="0"/>
          <w:marTop w:val="0"/>
          <w:marBottom w:val="0"/>
          <w:divBdr>
            <w:top w:val="none" w:sz="0" w:space="0" w:color="auto"/>
            <w:left w:val="none" w:sz="0" w:space="0" w:color="auto"/>
            <w:bottom w:val="none" w:sz="0" w:space="0" w:color="auto"/>
            <w:right w:val="none" w:sz="0" w:space="0" w:color="auto"/>
          </w:divBdr>
        </w:div>
        <w:div w:id="1351830728">
          <w:marLeft w:val="0"/>
          <w:marRight w:val="0"/>
          <w:marTop w:val="0"/>
          <w:marBottom w:val="0"/>
          <w:divBdr>
            <w:top w:val="none" w:sz="0" w:space="0" w:color="auto"/>
            <w:left w:val="none" w:sz="0" w:space="0" w:color="auto"/>
            <w:bottom w:val="none" w:sz="0" w:space="0" w:color="auto"/>
            <w:right w:val="none" w:sz="0" w:space="0" w:color="auto"/>
          </w:divBdr>
        </w:div>
      </w:divsChild>
    </w:div>
    <w:div w:id="639265299">
      <w:bodyDiv w:val="1"/>
      <w:marLeft w:val="0"/>
      <w:marRight w:val="0"/>
      <w:marTop w:val="0"/>
      <w:marBottom w:val="0"/>
      <w:divBdr>
        <w:top w:val="none" w:sz="0" w:space="0" w:color="auto"/>
        <w:left w:val="none" w:sz="0" w:space="0" w:color="auto"/>
        <w:bottom w:val="none" w:sz="0" w:space="0" w:color="auto"/>
        <w:right w:val="none" w:sz="0" w:space="0" w:color="auto"/>
      </w:divBdr>
      <w:divsChild>
        <w:div w:id="291712594">
          <w:marLeft w:val="0"/>
          <w:marRight w:val="0"/>
          <w:marTop w:val="0"/>
          <w:marBottom w:val="0"/>
          <w:divBdr>
            <w:top w:val="none" w:sz="0" w:space="0" w:color="auto"/>
            <w:left w:val="none" w:sz="0" w:space="0" w:color="auto"/>
            <w:bottom w:val="none" w:sz="0" w:space="0" w:color="auto"/>
            <w:right w:val="none" w:sz="0" w:space="0" w:color="auto"/>
          </w:divBdr>
        </w:div>
        <w:div w:id="247541624">
          <w:marLeft w:val="0"/>
          <w:marRight w:val="0"/>
          <w:marTop w:val="0"/>
          <w:marBottom w:val="0"/>
          <w:divBdr>
            <w:top w:val="none" w:sz="0" w:space="0" w:color="auto"/>
            <w:left w:val="none" w:sz="0" w:space="0" w:color="auto"/>
            <w:bottom w:val="none" w:sz="0" w:space="0" w:color="auto"/>
            <w:right w:val="none" w:sz="0" w:space="0" w:color="auto"/>
          </w:divBdr>
        </w:div>
        <w:div w:id="549919653">
          <w:marLeft w:val="0"/>
          <w:marRight w:val="0"/>
          <w:marTop w:val="0"/>
          <w:marBottom w:val="0"/>
          <w:divBdr>
            <w:top w:val="none" w:sz="0" w:space="0" w:color="auto"/>
            <w:left w:val="none" w:sz="0" w:space="0" w:color="auto"/>
            <w:bottom w:val="none" w:sz="0" w:space="0" w:color="auto"/>
            <w:right w:val="none" w:sz="0" w:space="0" w:color="auto"/>
          </w:divBdr>
        </w:div>
        <w:div w:id="268437640">
          <w:marLeft w:val="0"/>
          <w:marRight w:val="0"/>
          <w:marTop w:val="0"/>
          <w:marBottom w:val="0"/>
          <w:divBdr>
            <w:top w:val="none" w:sz="0" w:space="0" w:color="auto"/>
            <w:left w:val="none" w:sz="0" w:space="0" w:color="auto"/>
            <w:bottom w:val="none" w:sz="0" w:space="0" w:color="auto"/>
            <w:right w:val="none" w:sz="0" w:space="0" w:color="auto"/>
          </w:divBdr>
        </w:div>
        <w:div w:id="1158033794">
          <w:marLeft w:val="0"/>
          <w:marRight w:val="0"/>
          <w:marTop w:val="0"/>
          <w:marBottom w:val="0"/>
          <w:divBdr>
            <w:top w:val="none" w:sz="0" w:space="0" w:color="auto"/>
            <w:left w:val="none" w:sz="0" w:space="0" w:color="auto"/>
            <w:bottom w:val="none" w:sz="0" w:space="0" w:color="auto"/>
            <w:right w:val="none" w:sz="0" w:space="0" w:color="auto"/>
          </w:divBdr>
        </w:div>
        <w:div w:id="1852142768">
          <w:marLeft w:val="0"/>
          <w:marRight w:val="0"/>
          <w:marTop w:val="0"/>
          <w:marBottom w:val="0"/>
          <w:divBdr>
            <w:top w:val="none" w:sz="0" w:space="0" w:color="auto"/>
            <w:left w:val="none" w:sz="0" w:space="0" w:color="auto"/>
            <w:bottom w:val="none" w:sz="0" w:space="0" w:color="auto"/>
            <w:right w:val="none" w:sz="0" w:space="0" w:color="auto"/>
          </w:divBdr>
        </w:div>
        <w:div w:id="686062020">
          <w:marLeft w:val="0"/>
          <w:marRight w:val="0"/>
          <w:marTop w:val="0"/>
          <w:marBottom w:val="0"/>
          <w:divBdr>
            <w:top w:val="none" w:sz="0" w:space="0" w:color="auto"/>
            <w:left w:val="none" w:sz="0" w:space="0" w:color="auto"/>
            <w:bottom w:val="none" w:sz="0" w:space="0" w:color="auto"/>
            <w:right w:val="none" w:sz="0" w:space="0" w:color="auto"/>
          </w:divBdr>
        </w:div>
        <w:div w:id="195585257">
          <w:marLeft w:val="0"/>
          <w:marRight w:val="0"/>
          <w:marTop w:val="0"/>
          <w:marBottom w:val="0"/>
          <w:divBdr>
            <w:top w:val="none" w:sz="0" w:space="0" w:color="auto"/>
            <w:left w:val="none" w:sz="0" w:space="0" w:color="auto"/>
            <w:bottom w:val="none" w:sz="0" w:space="0" w:color="auto"/>
            <w:right w:val="none" w:sz="0" w:space="0" w:color="auto"/>
          </w:divBdr>
        </w:div>
        <w:div w:id="1623534232">
          <w:marLeft w:val="0"/>
          <w:marRight w:val="0"/>
          <w:marTop w:val="0"/>
          <w:marBottom w:val="0"/>
          <w:divBdr>
            <w:top w:val="none" w:sz="0" w:space="0" w:color="auto"/>
            <w:left w:val="none" w:sz="0" w:space="0" w:color="auto"/>
            <w:bottom w:val="none" w:sz="0" w:space="0" w:color="auto"/>
            <w:right w:val="none" w:sz="0" w:space="0" w:color="auto"/>
          </w:divBdr>
        </w:div>
        <w:div w:id="654652325">
          <w:marLeft w:val="0"/>
          <w:marRight w:val="0"/>
          <w:marTop w:val="0"/>
          <w:marBottom w:val="0"/>
          <w:divBdr>
            <w:top w:val="none" w:sz="0" w:space="0" w:color="auto"/>
            <w:left w:val="none" w:sz="0" w:space="0" w:color="auto"/>
            <w:bottom w:val="none" w:sz="0" w:space="0" w:color="auto"/>
            <w:right w:val="none" w:sz="0" w:space="0" w:color="auto"/>
          </w:divBdr>
        </w:div>
        <w:div w:id="1754158376">
          <w:marLeft w:val="0"/>
          <w:marRight w:val="0"/>
          <w:marTop w:val="0"/>
          <w:marBottom w:val="0"/>
          <w:divBdr>
            <w:top w:val="none" w:sz="0" w:space="0" w:color="auto"/>
            <w:left w:val="none" w:sz="0" w:space="0" w:color="auto"/>
            <w:bottom w:val="none" w:sz="0" w:space="0" w:color="auto"/>
            <w:right w:val="none" w:sz="0" w:space="0" w:color="auto"/>
          </w:divBdr>
        </w:div>
        <w:div w:id="246236224">
          <w:marLeft w:val="0"/>
          <w:marRight w:val="0"/>
          <w:marTop w:val="0"/>
          <w:marBottom w:val="0"/>
          <w:divBdr>
            <w:top w:val="none" w:sz="0" w:space="0" w:color="auto"/>
            <w:left w:val="none" w:sz="0" w:space="0" w:color="auto"/>
            <w:bottom w:val="none" w:sz="0" w:space="0" w:color="auto"/>
            <w:right w:val="none" w:sz="0" w:space="0" w:color="auto"/>
          </w:divBdr>
        </w:div>
        <w:div w:id="1550602877">
          <w:marLeft w:val="0"/>
          <w:marRight w:val="0"/>
          <w:marTop w:val="0"/>
          <w:marBottom w:val="0"/>
          <w:divBdr>
            <w:top w:val="none" w:sz="0" w:space="0" w:color="auto"/>
            <w:left w:val="none" w:sz="0" w:space="0" w:color="auto"/>
            <w:bottom w:val="none" w:sz="0" w:space="0" w:color="auto"/>
            <w:right w:val="none" w:sz="0" w:space="0" w:color="auto"/>
          </w:divBdr>
        </w:div>
        <w:div w:id="873469576">
          <w:marLeft w:val="0"/>
          <w:marRight w:val="0"/>
          <w:marTop w:val="0"/>
          <w:marBottom w:val="0"/>
          <w:divBdr>
            <w:top w:val="none" w:sz="0" w:space="0" w:color="auto"/>
            <w:left w:val="none" w:sz="0" w:space="0" w:color="auto"/>
            <w:bottom w:val="none" w:sz="0" w:space="0" w:color="auto"/>
            <w:right w:val="none" w:sz="0" w:space="0" w:color="auto"/>
          </w:divBdr>
        </w:div>
        <w:div w:id="1545287481">
          <w:marLeft w:val="0"/>
          <w:marRight w:val="0"/>
          <w:marTop w:val="0"/>
          <w:marBottom w:val="0"/>
          <w:divBdr>
            <w:top w:val="none" w:sz="0" w:space="0" w:color="auto"/>
            <w:left w:val="none" w:sz="0" w:space="0" w:color="auto"/>
            <w:bottom w:val="none" w:sz="0" w:space="0" w:color="auto"/>
            <w:right w:val="none" w:sz="0" w:space="0" w:color="auto"/>
          </w:divBdr>
        </w:div>
        <w:div w:id="282811093">
          <w:marLeft w:val="0"/>
          <w:marRight w:val="0"/>
          <w:marTop w:val="0"/>
          <w:marBottom w:val="0"/>
          <w:divBdr>
            <w:top w:val="none" w:sz="0" w:space="0" w:color="auto"/>
            <w:left w:val="none" w:sz="0" w:space="0" w:color="auto"/>
            <w:bottom w:val="none" w:sz="0" w:space="0" w:color="auto"/>
            <w:right w:val="none" w:sz="0" w:space="0" w:color="auto"/>
          </w:divBdr>
        </w:div>
        <w:div w:id="1046487902">
          <w:marLeft w:val="0"/>
          <w:marRight w:val="0"/>
          <w:marTop w:val="0"/>
          <w:marBottom w:val="0"/>
          <w:divBdr>
            <w:top w:val="none" w:sz="0" w:space="0" w:color="auto"/>
            <w:left w:val="none" w:sz="0" w:space="0" w:color="auto"/>
            <w:bottom w:val="none" w:sz="0" w:space="0" w:color="auto"/>
            <w:right w:val="none" w:sz="0" w:space="0" w:color="auto"/>
          </w:divBdr>
        </w:div>
        <w:div w:id="1335263115">
          <w:marLeft w:val="0"/>
          <w:marRight w:val="0"/>
          <w:marTop w:val="0"/>
          <w:marBottom w:val="0"/>
          <w:divBdr>
            <w:top w:val="none" w:sz="0" w:space="0" w:color="auto"/>
            <w:left w:val="none" w:sz="0" w:space="0" w:color="auto"/>
            <w:bottom w:val="none" w:sz="0" w:space="0" w:color="auto"/>
            <w:right w:val="none" w:sz="0" w:space="0" w:color="auto"/>
          </w:divBdr>
        </w:div>
      </w:divsChild>
    </w:div>
    <w:div w:id="671570569">
      <w:bodyDiv w:val="1"/>
      <w:marLeft w:val="0"/>
      <w:marRight w:val="0"/>
      <w:marTop w:val="0"/>
      <w:marBottom w:val="0"/>
      <w:divBdr>
        <w:top w:val="none" w:sz="0" w:space="0" w:color="auto"/>
        <w:left w:val="none" w:sz="0" w:space="0" w:color="auto"/>
        <w:bottom w:val="none" w:sz="0" w:space="0" w:color="auto"/>
        <w:right w:val="none" w:sz="0" w:space="0" w:color="auto"/>
      </w:divBdr>
    </w:div>
    <w:div w:id="793908784">
      <w:bodyDiv w:val="1"/>
      <w:marLeft w:val="0"/>
      <w:marRight w:val="0"/>
      <w:marTop w:val="0"/>
      <w:marBottom w:val="0"/>
      <w:divBdr>
        <w:top w:val="none" w:sz="0" w:space="0" w:color="auto"/>
        <w:left w:val="none" w:sz="0" w:space="0" w:color="auto"/>
        <w:bottom w:val="none" w:sz="0" w:space="0" w:color="auto"/>
        <w:right w:val="none" w:sz="0" w:space="0" w:color="auto"/>
      </w:divBdr>
    </w:div>
    <w:div w:id="1036470636">
      <w:bodyDiv w:val="1"/>
      <w:marLeft w:val="0"/>
      <w:marRight w:val="0"/>
      <w:marTop w:val="0"/>
      <w:marBottom w:val="0"/>
      <w:divBdr>
        <w:top w:val="none" w:sz="0" w:space="0" w:color="auto"/>
        <w:left w:val="none" w:sz="0" w:space="0" w:color="auto"/>
        <w:bottom w:val="none" w:sz="0" w:space="0" w:color="auto"/>
        <w:right w:val="none" w:sz="0" w:space="0" w:color="auto"/>
      </w:divBdr>
    </w:div>
    <w:div w:id="104217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DC964-7A3D-4A42-B2C0-3E317E268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2896</Words>
  <Characters>17382</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a.rozenfeld</dc:creator>
  <cp:lastModifiedBy>Agnieszka Rozenfeld</cp:lastModifiedBy>
  <cp:revision>2</cp:revision>
  <cp:lastPrinted>2026-01-29T07:32:00Z</cp:lastPrinted>
  <dcterms:created xsi:type="dcterms:W3CDTF">2026-01-29T07:32:00Z</dcterms:created>
  <dcterms:modified xsi:type="dcterms:W3CDTF">2026-01-29T07:32:00Z</dcterms:modified>
</cp:coreProperties>
</file>